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EDB" w:rsidRPr="00B4437B" w:rsidRDefault="00627FAF" w:rsidP="00EE5372">
      <w:pPr>
        <w:pStyle w:val="glowny"/>
        <w:tabs>
          <w:tab w:val="left" w:pos="720"/>
          <w:tab w:val="right" w:pos="9072"/>
        </w:tabs>
        <w:spacing w:line="24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B4437B">
        <w:rPr>
          <w:rFonts w:asciiTheme="minorHAnsi" w:hAnsiTheme="minorHAnsi" w:cstheme="minorHAnsi"/>
          <w:color w:val="auto"/>
          <w:sz w:val="20"/>
        </w:rPr>
        <w:t>Załącznik nr 2</w:t>
      </w:r>
      <w:r w:rsidR="005E3EDB" w:rsidRPr="00B4437B">
        <w:rPr>
          <w:rFonts w:asciiTheme="minorHAnsi" w:hAnsiTheme="minorHAnsi" w:cstheme="minorHAnsi"/>
          <w:color w:val="auto"/>
          <w:sz w:val="20"/>
        </w:rPr>
        <w:t xml:space="preserve"> – wzór formularza oferty</w:t>
      </w:r>
      <w:r w:rsidR="000063F5">
        <w:rPr>
          <w:rFonts w:asciiTheme="minorHAnsi" w:hAnsiTheme="minorHAnsi" w:cstheme="minorHAnsi"/>
          <w:color w:val="auto"/>
          <w:sz w:val="20"/>
        </w:rPr>
        <w:t xml:space="preserve"> (nowy)</w:t>
      </w:r>
      <w:bookmarkStart w:id="0" w:name="_GoBack"/>
      <w:bookmarkEnd w:id="0"/>
    </w:p>
    <w:p w:rsidR="005E3EDB" w:rsidRPr="00B4437B" w:rsidRDefault="005E3EDB" w:rsidP="00EE5372">
      <w:pPr>
        <w:rPr>
          <w:rFonts w:asciiTheme="minorHAnsi" w:hAnsiTheme="minorHAnsi" w:cstheme="minorHAnsi"/>
          <w:i/>
          <w:sz w:val="20"/>
          <w:szCs w:val="20"/>
        </w:rPr>
      </w:pPr>
    </w:p>
    <w:p w:rsidR="005E3EDB" w:rsidRPr="00B4437B" w:rsidRDefault="005E3EDB" w:rsidP="00EE5372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4437B">
        <w:rPr>
          <w:rFonts w:asciiTheme="minorHAnsi" w:hAnsiTheme="minorHAnsi" w:cstheme="minorHAnsi"/>
          <w:b/>
          <w:sz w:val="20"/>
          <w:szCs w:val="20"/>
        </w:rPr>
        <w:t>OFERTA</w:t>
      </w:r>
    </w:p>
    <w:p w:rsidR="005E3EDB" w:rsidRPr="00B4437B" w:rsidRDefault="005E3EDB" w:rsidP="00EE5372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4437B">
        <w:rPr>
          <w:rFonts w:asciiTheme="minorHAnsi" w:hAnsiTheme="minorHAnsi" w:cstheme="minorHAnsi"/>
          <w:b/>
          <w:sz w:val="20"/>
          <w:szCs w:val="20"/>
        </w:rPr>
        <w:t xml:space="preserve">DLA SAMODZIELNEGO PUBLICZNEGO ZAKŁADU OPIEKI ZDROWOTNEJ </w:t>
      </w:r>
    </w:p>
    <w:p w:rsidR="005E3EDB" w:rsidRPr="00B4437B" w:rsidRDefault="005E3EDB" w:rsidP="00EE5372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4437B">
        <w:rPr>
          <w:rFonts w:asciiTheme="minorHAnsi" w:hAnsiTheme="minorHAnsi" w:cstheme="minorHAnsi"/>
          <w:b/>
          <w:sz w:val="20"/>
          <w:szCs w:val="20"/>
        </w:rPr>
        <w:t>PRZYCHODNIA MIEJSKA W PIESZYCACH SKŁADANA W POSTĘPOWANIU O UDZIELENIE ZAMÓWIENIA PUBLICZNEGO POD NAZWĄ</w:t>
      </w:r>
    </w:p>
    <w:p w:rsidR="009A6408" w:rsidRPr="00B4437B" w:rsidRDefault="009A6408" w:rsidP="009A6408">
      <w:pPr>
        <w:pStyle w:val="Tekstpodstawowy22"/>
        <w:rPr>
          <w:rFonts w:asciiTheme="minorHAnsi" w:hAnsiTheme="minorHAnsi" w:cstheme="minorHAnsi"/>
          <w:i/>
          <w:sz w:val="20"/>
          <w:szCs w:val="20"/>
        </w:rPr>
      </w:pPr>
      <w:r w:rsidRPr="00B4437B">
        <w:rPr>
          <w:rFonts w:asciiTheme="minorHAnsi" w:hAnsiTheme="minorHAnsi" w:cstheme="minorHAnsi"/>
          <w:i/>
          <w:sz w:val="20"/>
          <w:szCs w:val="20"/>
        </w:rPr>
        <w:t>Zaprojektowanie, wykonanie i wdrożenie lokalnego systemu informatycznego usług koordynowanych.</w:t>
      </w:r>
    </w:p>
    <w:p w:rsidR="009A6408" w:rsidRPr="00B4437B" w:rsidRDefault="009A6408" w:rsidP="009A6408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5E3EDB" w:rsidRPr="00B4437B" w:rsidRDefault="005E3EDB" w:rsidP="00413F00">
      <w:pPr>
        <w:pStyle w:val="Akapitzlist"/>
        <w:numPr>
          <w:ilvl w:val="0"/>
          <w:numId w:val="35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b/>
          <w:sz w:val="20"/>
          <w:szCs w:val="20"/>
        </w:rPr>
        <w:t xml:space="preserve">WYKONAWCA </w:t>
      </w:r>
      <w:r w:rsidRPr="00B4437B">
        <w:rPr>
          <w:rFonts w:asciiTheme="minorHAnsi" w:hAnsiTheme="minorHAnsi" w:cstheme="minorHAnsi"/>
          <w:sz w:val="20"/>
          <w:szCs w:val="20"/>
        </w:rPr>
        <w:t xml:space="preserve"> - należy podać:</w:t>
      </w:r>
    </w:p>
    <w:p w:rsidR="005E3EDB" w:rsidRPr="00B4437B" w:rsidRDefault="005E3EDB" w:rsidP="00EE5372">
      <w:pPr>
        <w:pStyle w:val="Akapitzlist"/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NAZWĘ WYKONAWCY:</w:t>
      </w:r>
    </w:p>
    <w:p w:rsidR="005E3EDB" w:rsidRPr="00B4437B" w:rsidRDefault="005E3EDB" w:rsidP="00EE5372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NIP/PESEL:</w:t>
      </w:r>
    </w:p>
    <w:p w:rsidR="005E3EDB" w:rsidRPr="00B4437B" w:rsidRDefault="005E3EDB" w:rsidP="00EE5372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REGON:</w:t>
      </w:r>
    </w:p>
    <w:p w:rsidR="005E3EDB" w:rsidRPr="00B4437B" w:rsidRDefault="005E3EDB" w:rsidP="00EE5372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ADRES:</w:t>
      </w:r>
    </w:p>
    <w:p w:rsidR="005E3EDB" w:rsidRPr="00B4437B" w:rsidRDefault="005E3EDB" w:rsidP="00EE5372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WOJEWÓDZTWO:</w:t>
      </w:r>
    </w:p>
    <w:p w:rsidR="005E3EDB" w:rsidRPr="00B4437B" w:rsidRDefault="005E3EDB" w:rsidP="00EE5372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TEL.:</w:t>
      </w:r>
    </w:p>
    <w:p w:rsidR="005E3EDB" w:rsidRPr="00B4437B" w:rsidRDefault="005E3EDB" w:rsidP="00EE5372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E-MAIL:</w:t>
      </w:r>
    </w:p>
    <w:p w:rsidR="005E3EDB" w:rsidRPr="00B4437B" w:rsidRDefault="005E3EDB" w:rsidP="00EE5372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adres do korespondencji jeżeli inny niż podany wyżej:………………………………………………………</w:t>
      </w:r>
    </w:p>
    <w:p w:rsidR="005E3EDB" w:rsidRPr="00B4437B" w:rsidRDefault="005E3EDB" w:rsidP="00EE5372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5E3EDB" w:rsidRPr="00B4437B" w:rsidRDefault="005E3EDB" w:rsidP="000136D9">
      <w:pPr>
        <w:shd w:val="clear" w:color="auto" w:fill="FFFFFF" w:themeFill="background1"/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Wykonawca jest mikroprzedsiębiorstwem bądź małym lub średnim przedsiębiorstwem</w:t>
      </w:r>
      <w:r w:rsidRPr="00B4437B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B4437B">
        <w:rPr>
          <w:rFonts w:asciiTheme="minorHAnsi" w:hAnsiTheme="minorHAnsi" w:cstheme="minorHAnsi"/>
          <w:b/>
          <w:sz w:val="20"/>
          <w:szCs w:val="20"/>
        </w:rPr>
        <w:t>:</w:t>
      </w:r>
    </w:p>
    <w:p w:rsidR="005E3EDB" w:rsidRPr="00B4437B" w:rsidRDefault="00550A4C" w:rsidP="00EE5372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-919249864"/>
        </w:sdtPr>
        <w:sdtEndPr/>
        <w:sdtContent>
          <w:r w:rsidR="005E3EDB" w:rsidRPr="00B4437B">
            <w:rPr>
              <w:rFonts w:asciiTheme="minorHAnsi" w:eastAsia="MS Gothic" w:hAnsiTheme="minorHAnsi" w:cstheme="minorHAnsi"/>
              <w:b/>
              <w:sz w:val="20"/>
              <w:szCs w:val="20"/>
            </w:rPr>
            <w:t>☐</w:t>
          </w:r>
        </w:sdtContent>
      </w:sdt>
      <w:r w:rsidR="005E3EDB" w:rsidRPr="00B4437B">
        <w:rPr>
          <w:rFonts w:asciiTheme="minorHAnsi" w:hAnsiTheme="minorHAnsi" w:cstheme="minorHAnsi"/>
          <w:sz w:val="20"/>
          <w:szCs w:val="20"/>
        </w:rPr>
        <w:t xml:space="preserve"> </w:t>
      </w:r>
      <w:r w:rsidR="005E3EDB" w:rsidRPr="00B4437B">
        <w:rPr>
          <w:rFonts w:asciiTheme="minorHAnsi" w:hAnsiTheme="minorHAnsi" w:cstheme="minorHAnsi"/>
          <w:b/>
          <w:sz w:val="20"/>
          <w:szCs w:val="20"/>
        </w:rPr>
        <w:t>TAK</w:t>
      </w:r>
      <w:r w:rsidR="005E3EDB" w:rsidRPr="00B4437B">
        <w:rPr>
          <w:rFonts w:asciiTheme="minorHAnsi" w:hAnsiTheme="minorHAnsi" w:cstheme="minorHAnsi"/>
          <w:b/>
          <w:sz w:val="20"/>
          <w:szCs w:val="20"/>
        </w:rPr>
        <w:tab/>
      </w:r>
      <w:r w:rsidR="005E3EDB" w:rsidRPr="00B4437B">
        <w:rPr>
          <w:rFonts w:asciiTheme="minorHAnsi" w:hAnsiTheme="minorHAnsi" w:cstheme="minorHAnsi"/>
          <w:b/>
          <w:sz w:val="20"/>
          <w:szCs w:val="20"/>
        </w:rPr>
        <w:tab/>
      </w:r>
      <w:r w:rsidR="005E3EDB" w:rsidRPr="00B4437B">
        <w:rPr>
          <w:rFonts w:asciiTheme="minorHAnsi" w:hAnsiTheme="minorHAnsi" w:cstheme="minorHAnsi"/>
          <w:b/>
          <w:sz w:val="20"/>
          <w:szCs w:val="20"/>
        </w:rPr>
        <w:tab/>
      </w:r>
      <w:r w:rsidR="005E3EDB" w:rsidRPr="00B4437B">
        <w:rPr>
          <w:rFonts w:asciiTheme="minorHAnsi" w:hAnsiTheme="minorHAnsi" w:cstheme="minorHAnsi"/>
          <w:b/>
          <w:sz w:val="20"/>
          <w:szCs w:val="20"/>
        </w:rPr>
        <w:tab/>
      </w:r>
      <w:r w:rsidR="005E3EDB" w:rsidRPr="00B4437B">
        <w:rPr>
          <w:rFonts w:asciiTheme="minorHAnsi" w:hAnsiTheme="minorHAnsi" w:cstheme="minorHAnsi"/>
          <w:b/>
          <w:sz w:val="20"/>
          <w:szCs w:val="20"/>
        </w:rPr>
        <w:tab/>
      </w:r>
      <w:r w:rsidR="005E3EDB" w:rsidRPr="00B4437B">
        <w:rPr>
          <w:rFonts w:asciiTheme="minorHAnsi" w:hAnsiTheme="minorHAnsi" w:cstheme="minorHAnsi"/>
          <w:b/>
          <w:sz w:val="20"/>
          <w:szCs w:val="20"/>
        </w:rPr>
        <w:tab/>
      </w:r>
      <w:r w:rsidR="005E3EDB" w:rsidRPr="00B4437B">
        <w:rPr>
          <w:rFonts w:asciiTheme="minorHAnsi" w:hAnsiTheme="minorHAnsi" w:cstheme="minorHAnsi"/>
          <w:b/>
          <w:sz w:val="20"/>
          <w:szCs w:val="20"/>
        </w:rPr>
        <w:tab/>
      </w:r>
      <w:r w:rsidR="005E3EDB" w:rsidRPr="00B4437B">
        <w:rPr>
          <w:rFonts w:asciiTheme="minorHAnsi" w:hAnsiTheme="minorHAnsi" w:cstheme="minorHAnsi"/>
          <w:b/>
          <w:sz w:val="20"/>
          <w:szCs w:val="20"/>
        </w:rPr>
        <w:tab/>
      </w:r>
      <w:r w:rsidR="005E3EDB" w:rsidRPr="00B4437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b/>
            <w:sz w:val="20"/>
            <w:szCs w:val="20"/>
          </w:rPr>
          <w:id w:val="130221791"/>
        </w:sdtPr>
        <w:sdtEndPr/>
        <w:sdtContent>
          <w:r w:rsidR="005E3EDB" w:rsidRPr="00B4437B">
            <w:rPr>
              <w:rFonts w:asciiTheme="minorHAnsi" w:eastAsia="MS Gothic" w:hAnsiTheme="minorHAnsi" w:cstheme="minorHAnsi"/>
              <w:b/>
              <w:sz w:val="20"/>
              <w:szCs w:val="20"/>
            </w:rPr>
            <w:t>☐</w:t>
          </w:r>
        </w:sdtContent>
      </w:sdt>
      <w:r w:rsidR="005E3EDB" w:rsidRPr="00B4437B">
        <w:rPr>
          <w:rFonts w:asciiTheme="minorHAnsi" w:hAnsiTheme="minorHAnsi" w:cstheme="minorHAnsi"/>
          <w:b/>
          <w:sz w:val="20"/>
          <w:szCs w:val="20"/>
        </w:rPr>
        <w:t xml:space="preserve"> NIE</w:t>
      </w:r>
    </w:p>
    <w:p w:rsidR="005E3EDB" w:rsidRPr="00B4437B" w:rsidRDefault="005E3EDB" w:rsidP="00EE5372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5E3EDB" w:rsidRPr="00B4437B" w:rsidRDefault="005E3EDB" w:rsidP="00413F00">
      <w:pPr>
        <w:pStyle w:val="Akapitzlist"/>
        <w:numPr>
          <w:ilvl w:val="0"/>
          <w:numId w:val="35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Przedkładając ofertę oświadczam / y, że znany jest mi / nam zakres przedmiotu zamówienia, zrealizuję / zrealizujemy zamówienie zgodnie z wszystkimi warunkami zawartymi w Specyfikacji Istotnych Warunków Zamówienia oraz akceptuje / my w wszystkie warunki zawarte w dokumentacji przetargowej jako wyłączną podstawę postępowania o udzielenie zamówienia publicznego</w:t>
      </w:r>
      <w:r w:rsidR="00CD2A4B" w:rsidRPr="00B4437B">
        <w:rPr>
          <w:rFonts w:asciiTheme="minorHAnsi" w:hAnsiTheme="minorHAnsi" w:cstheme="minorHAnsi"/>
          <w:sz w:val="20"/>
          <w:szCs w:val="20"/>
        </w:rPr>
        <w:t>, oświadczamy, że oferowany przedmiot zamówienia spełnia wszystkie wymogi/warunki wskazane w SIWZ</w:t>
      </w:r>
      <w:r w:rsidRPr="00B4437B">
        <w:rPr>
          <w:rFonts w:asciiTheme="minorHAnsi" w:hAnsiTheme="minorHAnsi" w:cstheme="minorHAnsi"/>
          <w:sz w:val="20"/>
          <w:szCs w:val="20"/>
        </w:rPr>
        <w:t xml:space="preserve"> oraz oferuję / my:</w:t>
      </w:r>
    </w:p>
    <w:p w:rsidR="007E6EC3" w:rsidRPr="00B4437B" w:rsidRDefault="003A43BC" w:rsidP="007B4171">
      <w:pPr>
        <w:pStyle w:val="Akapitzlist"/>
        <w:numPr>
          <w:ilvl w:val="0"/>
          <w:numId w:val="54"/>
        </w:numPr>
        <w:tabs>
          <w:tab w:val="left" w:pos="3465"/>
        </w:tabs>
        <w:ind w:left="851" w:right="-92" w:hanging="425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 xml:space="preserve">za </w:t>
      </w:r>
      <w:r w:rsidR="007E6EC3" w:rsidRPr="00B4437B">
        <w:rPr>
          <w:rFonts w:asciiTheme="minorHAnsi" w:hAnsiTheme="minorHAnsi" w:cstheme="minorHAnsi"/>
          <w:sz w:val="20"/>
          <w:szCs w:val="20"/>
        </w:rPr>
        <w:t xml:space="preserve">wykonanie </w:t>
      </w:r>
      <w:r w:rsidR="009E7ECA" w:rsidRPr="00B4437B">
        <w:rPr>
          <w:rFonts w:asciiTheme="minorHAnsi" w:hAnsiTheme="minorHAnsi" w:cstheme="minorHAnsi"/>
          <w:sz w:val="20"/>
          <w:szCs w:val="20"/>
        </w:rPr>
        <w:t>przedmiotu zamówienia za cenę</w:t>
      </w:r>
      <w:r w:rsidR="007E6EC3" w:rsidRPr="00B4437B">
        <w:rPr>
          <w:rFonts w:asciiTheme="minorHAnsi" w:hAnsiTheme="minorHAnsi" w:cstheme="minorHAnsi"/>
          <w:sz w:val="20"/>
          <w:szCs w:val="20"/>
        </w:rPr>
        <w:t xml:space="preserve"> brutto .................................złotych (słownie:.....................................................................................................................................) zawierająca w sobie podatek VAT w wysokości ..... %, co stanowi kwotę ................................PLN (słownie ...................................................................................... PLN) kwota netto: ……………………………………………</w:t>
      </w:r>
      <w:r w:rsidR="009E7ECA" w:rsidRPr="00B4437B">
        <w:rPr>
          <w:rFonts w:asciiTheme="minorHAnsi" w:hAnsiTheme="minorHAnsi" w:cstheme="minorHAnsi"/>
          <w:sz w:val="20"/>
          <w:szCs w:val="20"/>
        </w:rPr>
        <w:t>………………………………………………….……………………PLN tj. za:</w:t>
      </w:r>
    </w:p>
    <w:p w:rsidR="00A737D8" w:rsidRPr="00B4437B" w:rsidRDefault="00A737D8" w:rsidP="00A737D8">
      <w:pPr>
        <w:tabs>
          <w:tab w:val="left" w:pos="3465"/>
        </w:tabs>
        <w:ind w:right="-92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878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A737D8" w:rsidRPr="00B4437B" w:rsidTr="00A737D8">
        <w:trPr>
          <w:trHeight w:val="437"/>
        </w:trPr>
        <w:tc>
          <w:tcPr>
            <w:tcW w:w="1757" w:type="dxa"/>
            <w:shd w:val="clear" w:color="auto" w:fill="D9D9D9" w:themeFill="background1" w:themeFillShade="D9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b/>
                <w:sz w:val="18"/>
                <w:szCs w:val="18"/>
              </w:rPr>
              <w:t>Przedmiot dostawy</w:t>
            </w:r>
          </w:p>
        </w:tc>
        <w:tc>
          <w:tcPr>
            <w:tcW w:w="1758" w:type="dxa"/>
            <w:shd w:val="clear" w:color="auto" w:fill="D9D9D9" w:themeFill="background1" w:themeFillShade="D9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b/>
                <w:sz w:val="18"/>
                <w:szCs w:val="18"/>
              </w:rPr>
              <w:t>Wartość netto</w:t>
            </w:r>
          </w:p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D9D9D9" w:themeFill="background1" w:themeFillShade="D9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b/>
                <w:sz w:val="18"/>
                <w:szCs w:val="18"/>
              </w:rPr>
              <w:t>Stawka VAT (%)</w:t>
            </w:r>
          </w:p>
        </w:tc>
        <w:tc>
          <w:tcPr>
            <w:tcW w:w="1758" w:type="dxa"/>
            <w:shd w:val="clear" w:color="auto" w:fill="D9D9D9" w:themeFill="background1" w:themeFillShade="D9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b/>
                <w:sz w:val="18"/>
                <w:szCs w:val="18"/>
              </w:rPr>
              <w:t>Kwota</w:t>
            </w:r>
          </w:p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b/>
                <w:sz w:val="18"/>
                <w:szCs w:val="18"/>
              </w:rPr>
              <w:t>VAT</w:t>
            </w:r>
          </w:p>
        </w:tc>
        <w:tc>
          <w:tcPr>
            <w:tcW w:w="1758" w:type="dxa"/>
            <w:shd w:val="clear" w:color="auto" w:fill="D9D9D9" w:themeFill="background1" w:themeFillShade="D9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</w:t>
            </w:r>
          </w:p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(kol. 2+4)</w:t>
            </w:r>
          </w:p>
        </w:tc>
      </w:tr>
      <w:tr w:rsidR="00A737D8" w:rsidRPr="00B4437B" w:rsidTr="00A737D8">
        <w:trPr>
          <w:trHeight w:val="190"/>
        </w:trPr>
        <w:tc>
          <w:tcPr>
            <w:tcW w:w="1757" w:type="dxa"/>
            <w:shd w:val="clear" w:color="auto" w:fill="auto"/>
            <w:vAlign w:val="center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1758" w:type="dxa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</w:tr>
      <w:tr w:rsidR="00A737D8" w:rsidRPr="00B4437B" w:rsidTr="00A737D8">
        <w:trPr>
          <w:trHeight w:val="553"/>
        </w:trPr>
        <w:tc>
          <w:tcPr>
            <w:tcW w:w="1757" w:type="dxa"/>
            <w:shd w:val="clear" w:color="auto" w:fill="D9D9D9" w:themeFill="background1" w:themeFillShade="D9"/>
            <w:vAlign w:val="center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b/>
                <w:sz w:val="18"/>
                <w:szCs w:val="18"/>
              </w:rPr>
              <w:t>Licencje</w:t>
            </w:r>
          </w:p>
        </w:tc>
        <w:tc>
          <w:tcPr>
            <w:tcW w:w="1758" w:type="dxa"/>
            <w:shd w:val="clear" w:color="auto" w:fill="auto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auto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58" w:type="dxa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auto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737D8" w:rsidRPr="00B4437B" w:rsidTr="00A737D8">
        <w:trPr>
          <w:trHeight w:val="553"/>
        </w:trPr>
        <w:tc>
          <w:tcPr>
            <w:tcW w:w="1757" w:type="dxa"/>
            <w:shd w:val="clear" w:color="auto" w:fill="D9D9D9" w:themeFill="background1" w:themeFillShade="D9"/>
            <w:vAlign w:val="center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b/>
                <w:sz w:val="18"/>
                <w:szCs w:val="18"/>
              </w:rPr>
              <w:t>Wdrożenie</w:t>
            </w:r>
          </w:p>
        </w:tc>
        <w:tc>
          <w:tcPr>
            <w:tcW w:w="1758" w:type="dxa"/>
            <w:shd w:val="clear" w:color="auto" w:fill="auto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auto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58" w:type="dxa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auto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737D8" w:rsidRPr="00B4437B" w:rsidTr="00A737D8">
        <w:trPr>
          <w:trHeight w:val="553"/>
        </w:trPr>
        <w:tc>
          <w:tcPr>
            <w:tcW w:w="1757" w:type="dxa"/>
            <w:shd w:val="clear" w:color="auto" w:fill="D9D9D9" w:themeFill="background1" w:themeFillShade="D9"/>
            <w:vAlign w:val="center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b/>
                <w:sz w:val="18"/>
                <w:szCs w:val="18"/>
              </w:rPr>
              <w:t>Szkolenia</w:t>
            </w:r>
          </w:p>
        </w:tc>
        <w:tc>
          <w:tcPr>
            <w:tcW w:w="1758" w:type="dxa"/>
            <w:shd w:val="clear" w:color="auto" w:fill="auto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auto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58" w:type="dxa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auto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737D8" w:rsidRPr="00B4437B" w:rsidTr="00A737D8">
        <w:trPr>
          <w:trHeight w:val="553"/>
        </w:trPr>
        <w:tc>
          <w:tcPr>
            <w:tcW w:w="1757" w:type="dxa"/>
            <w:shd w:val="clear" w:color="auto" w:fill="D9D9D9" w:themeFill="background1" w:themeFillShade="D9"/>
            <w:vAlign w:val="center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4437B">
              <w:rPr>
                <w:rFonts w:asciiTheme="minorHAnsi" w:hAnsiTheme="minorHAnsi" w:cstheme="minorHAnsi"/>
                <w:b/>
                <w:sz w:val="18"/>
                <w:szCs w:val="18"/>
              </w:rPr>
              <w:t>Baza danych</w:t>
            </w:r>
          </w:p>
        </w:tc>
        <w:tc>
          <w:tcPr>
            <w:tcW w:w="1758" w:type="dxa"/>
            <w:shd w:val="clear" w:color="auto" w:fill="auto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auto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58" w:type="dxa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auto"/>
          </w:tcPr>
          <w:p w:rsidR="00A737D8" w:rsidRPr="00B4437B" w:rsidRDefault="00A737D8" w:rsidP="00A737D8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A737D8" w:rsidRPr="00B4437B" w:rsidRDefault="003128B8" w:rsidP="00A737D8">
      <w:pPr>
        <w:tabs>
          <w:tab w:val="left" w:pos="3465"/>
        </w:tabs>
        <w:ind w:right="-92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207A14" w:rsidRPr="00B4437B" w:rsidRDefault="00207A14" w:rsidP="007B4171">
      <w:pPr>
        <w:pStyle w:val="Akapitzlist"/>
        <w:numPr>
          <w:ilvl w:val="0"/>
          <w:numId w:val="54"/>
        </w:numPr>
        <w:tabs>
          <w:tab w:val="left" w:pos="3465"/>
        </w:tabs>
        <w:ind w:left="851" w:right="-92" w:hanging="425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oferujemy</w:t>
      </w:r>
      <w:r w:rsidR="00FB1C6D" w:rsidRPr="00B4437B">
        <w:rPr>
          <w:rFonts w:asciiTheme="minorHAnsi" w:hAnsiTheme="minorHAnsi" w:cstheme="minorHAnsi"/>
          <w:sz w:val="20"/>
          <w:szCs w:val="20"/>
        </w:rPr>
        <w:t xml:space="preserve"> następujące parametry:</w:t>
      </w:r>
    </w:p>
    <w:p w:rsidR="003A43BC" w:rsidRPr="00B4437B" w:rsidRDefault="003A43BC" w:rsidP="003A43BC">
      <w:pPr>
        <w:tabs>
          <w:tab w:val="left" w:pos="3465"/>
        </w:tabs>
        <w:ind w:right="-92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878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1559"/>
        <w:gridCol w:w="1560"/>
      </w:tblGrid>
      <w:tr w:rsidR="003A43BC" w:rsidRPr="00B4437B" w:rsidTr="007B66B4">
        <w:trPr>
          <w:trHeight w:val="20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A43BC" w:rsidRPr="00B4437B" w:rsidRDefault="003A43BC" w:rsidP="00207A14">
            <w:pPr>
              <w:pStyle w:val="Domynie"/>
              <w:autoSpaceDE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b/>
                <w:sz w:val="20"/>
                <w:szCs w:val="20"/>
                <w:lang w:bidi="hi-IN"/>
              </w:rPr>
              <w:t>LP.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3A43BC" w:rsidRPr="00B4437B" w:rsidRDefault="003A43BC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b/>
                <w:sz w:val="20"/>
                <w:szCs w:val="20"/>
                <w:lang w:bidi="hi-IN"/>
              </w:rPr>
              <w:t>Opis parametru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A43BC" w:rsidRPr="00B4437B" w:rsidRDefault="003A43BC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b/>
                <w:sz w:val="20"/>
                <w:szCs w:val="20"/>
                <w:lang w:bidi="hi-IN"/>
              </w:rPr>
              <w:t>Punktacja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3A43BC" w:rsidRPr="00B4437B" w:rsidRDefault="003A43BC" w:rsidP="00207A14">
            <w:pPr>
              <w:pStyle w:val="Domynie"/>
              <w:autoSpaceDE/>
              <w:rPr>
                <w:rFonts w:asciiTheme="minorHAnsi" w:hAnsiTheme="minorHAnsi" w:cstheme="minorHAnsi"/>
                <w:b/>
                <w:sz w:val="20"/>
                <w:szCs w:val="20"/>
                <w:lang w:bidi="hi-IN"/>
              </w:rPr>
            </w:pPr>
            <w:r w:rsidRPr="00B443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Parametr Oferowany – dane techniczne </w:t>
            </w:r>
            <w:r w:rsidRPr="00B443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(wypełnia Wykonawca)</w:t>
            </w:r>
            <w:r w:rsidRPr="00B4437B">
              <w:rPr>
                <w:rStyle w:val="Odwoanieprzypisudolnego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4B33EF" w:rsidRPr="00B4437B" w:rsidTr="003A43BC">
        <w:trPr>
          <w:trHeight w:val="536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pStyle w:val="Domynie"/>
              <w:autoSpaceDE/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Uruchomienie lokalnego środowiska szkoleniowego.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Tak –3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pStyle w:val="Domynie"/>
              <w:autoSpaceDE/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System posiada mechanizm wiązania wskazań chorobowych z rozpoznaniami według kodów ICD10, dzięki czemu na recepcie automatycznie ustawiana jest prawidłowa refundacja.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Tak –2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pStyle w:val="Standard"/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System umożliwia wprowadzenie informacji, na które leki pacjent jest uczulony. System porównuje wystawiany lek z listą uczuleń i informuje lekarza wystawiającego receptę o tym, że pacjent na dany lek jest uczulony.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Tak –2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pStyle w:val="HTML-wstpniesformatowany"/>
              <w:ind w:right="33"/>
              <w:jc w:val="both"/>
              <w:rPr>
                <w:rFonts w:asciiTheme="minorHAnsi" w:hAnsiTheme="minorHAnsi" w:cstheme="minorHAnsi"/>
              </w:rPr>
            </w:pPr>
            <w:r w:rsidRPr="00B4437B">
              <w:rPr>
                <w:rFonts w:asciiTheme="minorHAnsi" w:hAnsiTheme="minorHAnsi" w:cstheme="minorHAnsi"/>
              </w:rPr>
              <w:t>Szkolenie administratora - Zarządzanie użytkownikami, uprawnieniami, grupami użytkowników w LSI.</w:t>
            </w:r>
          </w:p>
        </w:tc>
        <w:tc>
          <w:tcPr>
            <w:tcW w:w="1559" w:type="dxa"/>
            <w:vAlign w:val="center"/>
          </w:tcPr>
          <w:p w:rsidR="004B33EF" w:rsidRPr="00B4437B" w:rsidRDefault="00064D1A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Dodatkowy</w:t>
            </w:r>
            <w:r w:rsidR="004B33EF" w:rsidRPr="00B4437B">
              <w:rPr>
                <w:rFonts w:asciiTheme="minorHAnsi" w:hAnsiTheme="minorHAnsi" w:cstheme="minorHAnsi"/>
                <w:sz w:val="20"/>
                <w:szCs w:val="20"/>
              </w:rPr>
              <w:t xml:space="preserve"> 1 dzień – 2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pStyle w:val="HTML-wstpniesformatowany"/>
              <w:ind w:right="33"/>
              <w:jc w:val="both"/>
              <w:rPr>
                <w:rFonts w:asciiTheme="minorHAnsi" w:hAnsiTheme="minorHAnsi" w:cstheme="minorHAnsi"/>
              </w:rPr>
            </w:pPr>
            <w:r w:rsidRPr="00B4437B">
              <w:rPr>
                <w:rFonts w:asciiTheme="minorHAnsi" w:hAnsiTheme="minorHAnsi" w:cstheme="minorHAnsi"/>
              </w:rPr>
              <w:t>Szkolenie administratora - Zarządzanie raportami, formularzami i wydrukami w LSI.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Dodatkowe 2 dni – 2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pStyle w:val="Standard"/>
              <w:shd w:val="clear" w:color="auto" w:fill="FFFFFF"/>
              <w:ind w:right="33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 xml:space="preserve">Szkolenie administratora - </w:t>
            </w:r>
            <w:r w:rsidRPr="00B4437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Administracja, konfiguracja i zarządzanie LSI.</w:t>
            </w:r>
          </w:p>
        </w:tc>
        <w:tc>
          <w:tcPr>
            <w:tcW w:w="1559" w:type="dxa"/>
            <w:vAlign w:val="center"/>
          </w:tcPr>
          <w:p w:rsidR="004B33EF" w:rsidRPr="00B4437B" w:rsidRDefault="00064D1A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Dodatkowy</w:t>
            </w:r>
            <w:r w:rsidR="004B33EF" w:rsidRPr="00B4437B">
              <w:rPr>
                <w:rFonts w:asciiTheme="minorHAnsi" w:hAnsiTheme="minorHAnsi" w:cstheme="minorHAnsi"/>
                <w:sz w:val="20"/>
                <w:szCs w:val="20"/>
              </w:rPr>
              <w:t xml:space="preserve"> 1 dzień – 2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pStyle w:val="Standard"/>
              <w:shd w:val="clear" w:color="auto" w:fill="FFFFFF"/>
              <w:ind w:right="33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Nadzór autorski nad rozruchem produkcyjnym systemu.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Dodatkowe 4 dni – 3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pStyle w:val="Standard"/>
              <w:shd w:val="clear" w:color="auto" w:fill="FFFFFF"/>
              <w:ind w:right="33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Usługa serwisowa w wymiarze: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W wymiarze 1 dnia miesięcznie – 3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pStyle w:val="Standard"/>
              <w:shd w:val="clear" w:color="auto" w:fill="FFFFFF"/>
              <w:ind w:right="33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Mechanizm wykorzystujący darmową bramkę SMS.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Tak – 2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 xml:space="preserve">System posiada mechanizm informujący użytkowników o zmianach i nowościach w aplikacjach. 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Tak – 2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Definiowanie skrótów akcji musi umożliwiać określenie:</w:t>
            </w:r>
          </w:p>
          <w:p w:rsidR="004B33EF" w:rsidRPr="00B4437B" w:rsidRDefault="004B33EF" w:rsidP="004C4E51">
            <w:pPr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- kategorii skrótu,</w:t>
            </w:r>
          </w:p>
          <w:p w:rsidR="004B33EF" w:rsidRPr="00B4437B" w:rsidRDefault="004B33EF" w:rsidP="004C4E51">
            <w:pPr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- czy jest aktywny,</w:t>
            </w:r>
          </w:p>
          <w:p w:rsidR="004B33EF" w:rsidRPr="00B4437B" w:rsidRDefault="004B33EF" w:rsidP="004C4E51">
            <w:pPr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- czy jest publiczny,</w:t>
            </w:r>
          </w:p>
          <w:p w:rsidR="004B33EF" w:rsidRPr="00B4437B" w:rsidRDefault="004B33EF" w:rsidP="004C4E51">
            <w:pPr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- dla jakich jednostek/ról jest dostępny,</w:t>
            </w:r>
          </w:p>
          <w:p w:rsidR="004B33EF" w:rsidRPr="00B4437B" w:rsidRDefault="004B33EF" w:rsidP="004C4E51">
            <w:pPr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- skrótu klawiszowego dla danego skrótu akcji.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  <w:r w:rsidR="00CD3F95" w:rsidRPr="00B4437B">
              <w:rPr>
                <w:rFonts w:asciiTheme="minorHAnsi" w:hAnsiTheme="minorHAnsi" w:cstheme="minorHAnsi"/>
                <w:sz w:val="20"/>
                <w:szCs w:val="20"/>
              </w:rPr>
              <w:t>– 2</w:t>
            </w: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 xml:space="preserve">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System musi umożliwić prowadzenie wielu niezależnych konwersacji tekstowych za pomocą komunikatora (np. Skype for Business).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Tak – 2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Powinna istnieć możliwość jednoczesnego dodawania i usuwania wielu procedur.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Tak – 2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System ma umożliwiać anulowanie rezerwacji wskazanego terminu wizyty poprzez Portal Pacjenta.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Tak – 2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System umożliwia pobranie elektronicznych dokumentów  medycznych  pacjenta, zarejestrowanych w Repozytorium EDM.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Tak – 2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Wszystkie aplikacje są zarządzane przez jeden moduł administracyjny dla całego systemu centralnego przynajmniej w zakresie zarządzania dokumentacją medyczną i grafikami dostępności.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Tak – 1pkt.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pStyle w:val="Standard"/>
              <w:shd w:val="clear" w:color="auto" w:fill="FFFFFF"/>
              <w:ind w:right="33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 xml:space="preserve">System posiada mechanizm umożliwiający pełną konfigurację panelu przeglądu dokumentacji medycznej </w:t>
            </w:r>
            <w:r w:rsidRPr="00B4437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pacjenta w zakresie: podziału dokumentacji na grupy o dowolnych nazwach, wyświetlanie grup dokumentów w dowolnej kolejności i układzie, możliwość wyboru kilku dokumentów do wypełnienia na raz.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Tak- 2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pStyle w:val="Standard"/>
              <w:shd w:val="clear" w:color="auto" w:fill="FFFFFF"/>
              <w:ind w:right="33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Możliwość powiązania godzin pracy z podmiotem/gabinetem/poradnią na jednym grafiku z typem godzin i odróżnienie każdego typu godzin innym kolorem. Chodzi o sytuację w której dany personel w przeciągu kilku godzin pracuje w jednej poradni a w innym okresie w innej poradni. Chodzi o wskazanie na grafiku personelu powiązania godzin do miejsca wykonywania (gabinet/poradnia/podmiot) oraz zaznaczenie kolorem takiego powiązania. Kolor definiowany przez administratora systemu na karcie gabinetu/poradni/podmiotu.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Tak – 1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pStyle w:val="Standard"/>
              <w:shd w:val="clear" w:color="auto" w:fill="FFFFFF"/>
              <w:ind w:right="33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System posiada przynajmniej trzy mechanizmy automatycznej numeracji kartotek pacjentów w systemie: numeracja ciągła od 1 do n, numeracja zależna od poradni oraz numeracja zależna od nazwiska pacjenta.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Tak – 1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pStyle w:val="Standard"/>
              <w:shd w:val="clear" w:color="auto" w:fill="FFFFFF"/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 xml:space="preserve">System powinien ostrzegać przed kończącą się pulą numerów e-zwolnień, recept. Minimalna ilość powinna być możliwa do określenia przez administratora. </w:t>
            </w:r>
          </w:p>
        </w:tc>
        <w:tc>
          <w:tcPr>
            <w:tcW w:w="1559" w:type="dxa"/>
            <w:vAlign w:val="center"/>
          </w:tcPr>
          <w:p w:rsidR="004B33EF" w:rsidRPr="00B4437B" w:rsidRDefault="00CD3F95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Tak – 1</w:t>
            </w:r>
            <w:r w:rsidR="004B33EF" w:rsidRPr="00B4437B">
              <w:rPr>
                <w:rFonts w:asciiTheme="minorHAnsi" w:hAnsiTheme="minorHAnsi" w:cstheme="minorHAnsi"/>
                <w:sz w:val="20"/>
                <w:szCs w:val="20"/>
              </w:rPr>
              <w:t xml:space="preserve">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33EF" w:rsidRPr="00B4437B" w:rsidTr="003A43B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B33EF" w:rsidRPr="00B4437B" w:rsidRDefault="004B33EF" w:rsidP="00207A14">
            <w:pPr>
              <w:pStyle w:val="Domynie"/>
              <w:tabs>
                <w:tab w:val="left" w:pos="720"/>
              </w:tabs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5103" w:type="dxa"/>
            <w:vAlign w:val="center"/>
          </w:tcPr>
          <w:p w:rsidR="004B33EF" w:rsidRPr="00B4437B" w:rsidRDefault="004B33EF" w:rsidP="004C4E51">
            <w:pPr>
              <w:pStyle w:val="Standard"/>
              <w:shd w:val="clear" w:color="auto" w:fill="FFFFFF"/>
              <w:ind w:right="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System umożliwia podczas planowania zabiegów automatyczne pobranie informacji, wprowadzonych przez lekarza kierującego w poradni, takich jak: lista zabiegów do wykonania, rozpoznanie zasadnicze oraz współistniejące dla skierowania, data skierowania, dane o lekarzu i poradni zlecającej, ilość powtórzeń, okolica ciała oraz parametry wykonania dla każdego ze zlecanych zabiegów.</w:t>
            </w:r>
          </w:p>
        </w:tc>
        <w:tc>
          <w:tcPr>
            <w:tcW w:w="1559" w:type="dxa"/>
            <w:vAlign w:val="center"/>
          </w:tcPr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Tak – 1 pkt.</w:t>
            </w:r>
          </w:p>
          <w:p w:rsidR="004B33EF" w:rsidRPr="00B4437B" w:rsidRDefault="004B33EF" w:rsidP="002402D3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  <w:r w:rsidRPr="00B4437B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560" w:type="dxa"/>
          </w:tcPr>
          <w:p w:rsidR="004B33EF" w:rsidRPr="00B4437B" w:rsidRDefault="004B33EF" w:rsidP="00207A14">
            <w:pPr>
              <w:pStyle w:val="Domynie"/>
              <w:autoSpaceDE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A43BC" w:rsidRPr="00B4437B" w:rsidRDefault="003A43BC" w:rsidP="003A43BC">
      <w:pPr>
        <w:tabs>
          <w:tab w:val="left" w:pos="3465"/>
        </w:tabs>
        <w:ind w:right="-92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0943F2" w:rsidRPr="00B4437B" w:rsidRDefault="007E6EC3" w:rsidP="007B4171">
      <w:pPr>
        <w:pStyle w:val="Akapitzlist"/>
        <w:numPr>
          <w:ilvl w:val="0"/>
          <w:numId w:val="54"/>
        </w:numPr>
        <w:tabs>
          <w:tab w:val="left" w:pos="3465"/>
        </w:tabs>
        <w:ind w:left="851" w:right="-92" w:hanging="425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okres gwarancji ……. m-c.</w:t>
      </w:r>
    </w:p>
    <w:p w:rsidR="005E3EDB" w:rsidRPr="00B4437B" w:rsidRDefault="005E3EDB" w:rsidP="00413F00">
      <w:pPr>
        <w:pStyle w:val="Akapitzlist"/>
        <w:numPr>
          <w:ilvl w:val="0"/>
          <w:numId w:val="35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 xml:space="preserve">Oświadczam / y, że zapoznałem / zapoznaliśmy się ze SIWZ wraz z wprowadzonymi do niej zmianami (w przypadku wprowadzenia ich przez </w:t>
      </w:r>
      <w:r w:rsidR="00531DF0" w:rsidRPr="00B4437B">
        <w:rPr>
          <w:rFonts w:asciiTheme="minorHAnsi" w:hAnsiTheme="minorHAnsi" w:cstheme="minorHAnsi"/>
          <w:sz w:val="20"/>
          <w:szCs w:val="20"/>
        </w:rPr>
        <w:t>Zamawiającego</w:t>
      </w:r>
      <w:r w:rsidRPr="00B4437B">
        <w:rPr>
          <w:rFonts w:asciiTheme="minorHAnsi" w:hAnsiTheme="minorHAnsi" w:cstheme="minorHAnsi"/>
          <w:sz w:val="20"/>
          <w:szCs w:val="20"/>
        </w:rPr>
        <w:t xml:space="preserve">), nie wnoszę / wnosimy do niej zastrzeżeń oraz zdobyłem / zdobyliśmy konieczne informacje, potrzebne do właściwego przygotowania oferty. </w:t>
      </w:r>
    </w:p>
    <w:p w:rsidR="005E3EDB" w:rsidRPr="00B4437B" w:rsidRDefault="005E3EDB" w:rsidP="00413F00">
      <w:pPr>
        <w:pStyle w:val="Akapitzlist"/>
        <w:numPr>
          <w:ilvl w:val="0"/>
          <w:numId w:val="35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Oświadczam / y, że spełniamy wszystkie wymagania zawarte w SIWZ.</w:t>
      </w:r>
    </w:p>
    <w:p w:rsidR="005E3EDB" w:rsidRPr="00B4437B" w:rsidRDefault="005E3EDB" w:rsidP="00413F00">
      <w:pPr>
        <w:pStyle w:val="Akapitzlist"/>
        <w:numPr>
          <w:ilvl w:val="0"/>
          <w:numId w:val="35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Oświadczam / y, że zawarty w SIWZ projekt</w:t>
      </w:r>
      <w:r w:rsidR="00FB1C6D" w:rsidRPr="00B4437B">
        <w:rPr>
          <w:rFonts w:asciiTheme="minorHAnsi" w:hAnsiTheme="minorHAnsi" w:cstheme="minorHAnsi"/>
          <w:sz w:val="20"/>
          <w:szCs w:val="20"/>
        </w:rPr>
        <w:t xml:space="preserve"> umowy stanowiący załącznik nr 7</w:t>
      </w:r>
      <w:r w:rsidRPr="00B4437B">
        <w:rPr>
          <w:rFonts w:asciiTheme="minorHAnsi" w:hAnsiTheme="minorHAnsi" w:cstheme="minorHAnsi"/>
          <w:sz w:val="20"/>
          <w:szCs w:val="20"/>
        </w:rPr>
        <w:t xml:space="preserve"> do SIWZ akceptuje / my bez zastrzeżeń i zobowiązuję / my się w przypadku wyboru mojej / naszej oferty do zawarcia umowy w miejscu i terminie wyznaczonym przez </w:t>
      </w:r>
      <w:r w:rsidR="00531DF0" w:rsidRPr="00B4437B">
        <w:rPr>
          <w:rFonts w:asciiTheme="minorHAnsi" w:hAnsiTheme="minorHAnsi" w:cstheme="minorHAnsi"/>
          <w:sz w:val="20"/>
          <w:szCs w:val="20"/>
        </w:rPr>
        <w:t>Zamawiającego</w:t>
      </w:r>
      <w:r w:rsidRPr="00B4437B">
        <w:rPr>
          <w:rFonts w:asciiTheme="minorHAnsi" w:hAnsiTheme="minorHAnsi" w:cstheme="minorHAnsi"/>
          <w:sz w:val="20"/>
          <w:szCs w:val="20"/>
        </w:rPr>
        <w:t>.</w:t>
      </w:r>
    </w:p>
    <w:p w:rsidR="005E3EDB" w:rsidRPr="00B4437B" w:rsidRDefault="005E3EDB" w:rsidP="00413F00">
      <w:pPr>
        <w:pStyle w:val="Akapitzlist"/>
        <w:numPr>
          <w:ilvl w:val="0"/>
          <w:numId w:val="35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Oświadczam / y, że uważam / y się za związanych z niniejszą ofertą na czas wskazany w SIWZ tzn. przez 30 dni od upływu terminu składania ofert.</w:t>
      </w:r>
    </w:p>
    <w:p w:rsidR="005E3EDB" w:rsidRPr="00B4437B" w:rsidRDefault="005E3EDB" w:rsidP="00413F00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 xml:space="preserve">Wyrażam / y zgodę na warunki płatności podane we wzorze </w:t>
      </w:r>
      <w:r w:rsidR="00FB1C6D" w:rsidRPr="00B4437B">
        <w:rPr>
          <w:rFonts w:asciiTheme="minorHAnsi" w:hAnsiTheme="minorHAnsi" w:cstheme="minorHAnsi"/>
          <w:sz w:val="20"/>
          <w:szCs w:val="20"/>
        </w:rPr>
        <w:t>umowy stanowiącym załącznik nr 7</w:t>
      </w:r>
      <w:r w:rsidRPr="00B4437B">
        <w:rPr>
          <w:rFonts w:asciiTheme="minorHAnsi" w:hAnsiTheme="minorHAnsi" w:cstheme="minorHAnsi"/>
          <w:sz w:val="20"/>
          <w:szCs w:val="20"/>
        </w:rPr>
        <w:t xml:space="preserve"> do SIWZ oraz zobowiązuję / my się zrealizować zamówienie w terminie określonym w SIWZ i niniejszym załączniku do SIWZ.</w:t>
      </w:r>
    </w:p>
    <w:p w:rsidR="005E3EDB" w:rsidRPr="00B4437B" w:rsidRDefault="005E3EDB" w:rsidP="00413F00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Oświadczam / y, że załączone do oferty dokumenty opisują stan faktyczny i prawny aktualny na dzień otwarcia ofert.</w:t>
      </w:r>
    </w:p>
    <w:p w:rsidR="005E3EDB" w:rsidRPr="00B4437B" w:rsidRDefault="005E3EDB" w:rsidP="00413F00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Osoba/y wyznaczona/e do współpracy z Zamawiającym przy realizacji umowy (tel., fax, e-mail):</w:t>
      </w:r>
    </w:p>
    <w:p w:rsidR="007B66B4" w:rsidRPr="00B4437B" w:rsidRDefault="005E3EDB" w:rsidP="00EE5372">
      <w:pPr>
        <w:pStyle w:val="Tekstpodstawowy3"/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7B66B4" w:rsidRPr="00B4437B" w:rsidRDefault="007B66B4">
      <w:pPr>
        <w:rPr>
          <w:rFonts w:asciiTheme="minorHAnsi" w:hAnsiTheme="minorHAnsi" w:cstheme="minorHAnsi"/>
          <w:sz w:val="20"/>
          <w:szCs w:val="20"/>
          <w:lang w:eastAsia="ar-SA"/>
        </w:rPr>
      </w:pPr>
      <w:r w:rsidRPr="00B4437B">
        <w:rPr>
          <w:rFonts w:asciiTheme="minorHAnsi" w:hAnsiTheme="minorHAnsi" w:cstheme="minorHAnsi"/>
          <w:sz w:val="20"/>
          <w:szCs w:val="20"/>
        </w:rPr>
        <w:br w:type="page"/>
      </w:r>
    </w:p>
    <w:p w:rsidR="005E3EDB" w:rsidRPr="00B4437B" w:rsidRDefault="005E3EDB" w:rsidP="00EE5372">
      <w:pPr>
        <w:pStyle w:val="Tekstpodstawowy3"/>
        <w:spacing w:after="0"/>
        <w:ind w:left="426"/>
        <w:rPr>
          <w:rFonts w:asciiTheme="minorHAnsi" w:hAnsiTheme="minorHAnsi" w:cstheme="minorHAnsi"/>
          <w:sz w:val="20"/>
          <w:szCs w:val="20"/>
        </w:rPr>
      </w:pPr>
    </w:p>
    <w:p w:rsidR="005E3EDB" w:rsidRPr="00B4437B" w:rsidRDefault="005E3EDB" w:rsidP="00413F00">
      <w:pPr>
        <w:pStyle w:val="Akapitzlist"/>
        <w:numPr>
          <w:ilvl w:val="0"/>
          <w:numId w:val="35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Jako załączniki będące integralną częścią oferty, a wynikające ze SIWZ, załączam / y wszystkie wymagane dokumenty i oświadczenia:</w:t>
      </w:r>
    </w:p>
    <w:p w:rsidR="005E3EDB" w:rsidRPr="00B4437B" w:rsidRDefault="005E3EDB" w:rsidP="00413F00">
      <w:pPr>
        <w:pStyle w:val="Akapitzlist"/>
        <w:numPr>
          <w:ilvl w:val="0"/>
          <w:numId w:val="36"/>
        </w:numPr>
        <w:tabs>
          <w:tab w:val="left" w:pos="3465"/>
        </w:tabs>
        <w:ind w:left="1134" w:right="-92" w:hanging="708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wypełniony formularz oferty wg załącznika Nr …………….. do SIWZ;</w:t>
      </w:r>
    </w:p>
    <w:p w:rsidR="005E3EDB" w:rsidRPr="00B4437B" w:rsidRDefault="005E3EDB" w:rsidP="00413F00">
      <w:pPr>
        <w:pStyle w:val="Akapitzlist"/>
        <w:numPr>
          <w:ilvl w:val="0"/>
          <w:numId w:val="36"/>
        </w:numPr>
        <w:tabs>
          <w:tab w:val="left" w:pos="3465"/>
        </w:tabs>
        <w:ind w:left="1134" w:right="-92" w:hanging="708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wypełnione i podpisane oświadczenie o spełnianiu warunków udziału w postępowaniu oraz braku podstaw do wykluczenia wg załącznika …………………… do SIWZ;</w:t>
      </w:r>
    </w:p>
    <w:p w:rsidR="005E3EDB" w:rsidRPr="00B4437B" w:rsidRDefault="005E3EDB" w:rsidP="00413F00">
      <w:pPr>
        <w:pStyle w:val="Akapitzlist"/>
        <w:numPr>
          <w:ilvl w:val="0"/>
          <w:numId w:val="36"/>
        </w:numPr>
        <w:tabs>
          <w:tab w:val="left" w:pos="3465"/>
        </w:tabs>
        <w:ind w:left="1134" w:right="-92" w:hanging="708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pełnomocnictwo lub inny dokument określający zakres umocowania do reprezentowania Wykonawcy, o ile ofertę składa pełnomocnik Wykonawcy;</w:t>
      </w:r>
    </w:p>
    <w:p w:rsidR="005E3EDB" w:rsidRPr="00B4437B" w:rsidRDefault="005E3EDB" w:rsidP="00413F00">
      <w:pPr>
        <w:pStyle w:val="Akapitzlist"/>
        <w:numPr>
          <w:ilvl w:val="0"/>
          <w:numId w:val="36"/>
        </w:numPr>
        <w:tabs>
          <w:tab w:val="left" w:pos="3465"/>
        </w:tabs>
        <w:ind w:left="1134" w:right="-92" w:hanging="708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:rsidR="005E3EDB" w:rsidRPr="00B4437B" w:rsidRDefault="005E3EDB" w:rsidP="00EE5372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5E3EDB" w:rsidRPr="00B4437B" w:rsidRDefault="005E3EDB" w:rsidP="00EE5372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>Ofertę sporządzono dnia ..........................</w:t>
      </w:r>
    </w:p>
    <w:p w:rsidR="005E3EDB" w:rsidRPr="00B4437B" w:rsidRDefault="005E3EDB" w:rsidP="00EE5372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  <w:r w:rsidRPr="00B4437B">
        <w:rPr>
          <w:rFonts w:asciiTheme="minorHAnsi" w:hAnsiTheme="minorHAnsi" w:cstheme="minorHAnsi"/>
          <w:sz w:val="20"/>
          <w:szCs w:val="20"/>
        </w:rPr>
        <w:tab/>
        <w:t>..............................................................................................</w:t>
      </w:r>
    </w:p>
    <w:p w:rsidR="005E3EDB" w:rsidRPr="00B4437B" w:rsidRDefault="005E3EDB" w:rsidP="00EE5372">
      <w:pPr>
        <w:widowControl w:val="0"/>
        <w:autoSpaceDE w:val="0"/>
        <w:autoSpaceDN w:val="0"/>
        <w:adjustRightInd w:val="0"/>
        <w:ind w:left="354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4437B">
        <w:rPr>
          <w:rFonts w:asciiTheme="minorHAnsi" w:hAnsiTheme="minorHAnsi" w:cstheme="minorHAnsi"/>
          <w:i/>
          <w:sz w:val="20"/>
          <w:szCs w:val="20"/>
        </w:rPr>
        <w:t>Podpis czytelny (lub nieczytelny wraz z pieczątką imienną) osób wskazanych w dokumencie uprawniającym do występowania w obrocie prawnym lub posiadających pełnomocnictwo</w:t>
      </w:r>
    </w:p>
    <w:p w:rsidR="001829E8" w:rsidRPr="001829E8" w:rsidRDefault="001829E8" w:rsidP="001829E8">
      <w:pPr>
        <w:rPr>
          <w:rFonts w:asciiTheme="minorHAnsi" w:hAnsiTheme="minorHAnsi" w:cstheme="minorHAnsi"/>
          <w:i/>
          <w:sz w:val="20"/>
          <w:szCs w:val="20"/>
        </w:rPr>
      </w:pPr>
    </w:p>
    <w:sectPr w:rsidR="001829E8" w:rsidRPr="001829E8" w:rsidSect="003F7B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A4C" w:rsidRDefault="00550A4C" w:rsidP="00E427C3">
      <w:r>
        <w:separator/>
      </w:r>
    </w:p>
  </w:endnote>
  <w:endnote w:type="continuationSeparator" w:id="0">
    <w:p w:rsidR="00550A4C" w:rsidRDefault="00550A4C" w:rsidP="00E4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horndale">
    <w:charset w:val="00"/>
    <w:family w:val="roman"/>
    <w:pitch w:val="variable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charset w:val="00"/>
    <w:family w:val="roman"/>
    <w:pitch w:val="variable"/>
  </w:font>
  <w:font w:name="ヒラギノ角ゴ Pro W3"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roman"/>
    <w:pitch w:val="variable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2D3" w:rsidRPr="00767EA8" w:rsidRDefault="002402D3">
    <w:pPr>
      <w:pStyle w:val="Stopka"/>
      <w:jc w:val="right"/>
      <w:rPr>
        <w:rFonts w:ascii="Calibri" w:hAnsi="Calibri" w:cs="Calibri"/>
        <w:sz w:val="20"/>
        <w:szCs w:val="20"/>
      </w:rPr>
    </w:pPr>
  </w:p>
  <w:p w:rsidR="002402D3" w:rsidRPr="001278C5" w:rsidRDefault="002402D3" w:rsidP="003F7BE5">
    <w:pPr>
      <w:pStyle w:val="Stopka"/>
      <w:ind w:left="720"/>
      <w:jc w:val="right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A4C" w:rsidRDefault="00550A4C" w:rsidP="00E427C3">
      <w:r>
        <w:separator/>
      </w:r>
    </w:p>
  </w:footnote>
  <w:footnote w:type="continuationSeparator" w:id="0">
    <w:p w:rsidR="00550A4C" w:rsidRDefault="00550A4C" w:rsidP="00E427C3">
      <w:r>
        <w:continuationSeparator/>
      </w:r>
    </w:p>
  </w:footnote>
  <w:footnote w:id="1">
    <w:p w:rsidR="002402D3" w:rsidRPr="00D80149" w:rsidRDefault="002402D3" w:rsidP="005E3EDB">
      <w:pPr>
        <w:pStyle w:val="Akapitzlist"/>
        <w:ind w:left="317"/>
        <w:jc w:val="both"/>
        <w:rPr>
          <w:rFonts w:asciiTheme="minorHAnsi" w:hAnsiTheme="minorHAnsi" w:cstheme="minorHAnsi"/>
          <w:sz w:val="16"/>
          <w:szCs w:val="16"/>
        </w:rPr>
      </w:pPr>
      <w:r w:rsidRPr="00D8014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80149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X;</w:t>
      </w:r>
    </w:p>
    <w:p w:rsidR="002402D3" w:rsidRPr="00301522" w:rsidRDefault="002402D3" w:rsidP="005E3EDB">
      <w:pPr>
        <w:pStyle w:val="Tekstprzypisudolnego"/>
        <w:ind w:left="317"/>
        <w:rPr>
          <w:rFonts w:ascii="Century Gothic" w:hAnsi="Century Gothic"/>
          <w:i/>
          <w:sz w:val="16"/>
          <w:szCs w:val="16"/>
        </w:rPr>
      </w:pPr>
    </w:p>
  </w:footnote>
  <w:footnote w:id="2">
    <w:p w:rsidR="002402D3" w:rsidRPr="003A43BC" w:rsidRDefault="002402D3" w:rsidP="003A43BC">
      <w:pPr>
        <w:pStyle w:val="Standard"/>
        <w:ind w:left="284" w:right="68"/>
        <w:jc w:val="both"/>
        <w:rPr>
          <w:rFonts w:asciiTheme="minorHAnsi" w:hAnsiTheme="minorHAnsi" w:cstheme="minorHAnsi"/>
          <w:sz w:val="16"/>
          <w:szCs w:val="16"/>
        </w:rPr>
      </w:pPr>
      <w:r w:rsidRPr="003A43B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A43BC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color w:val="000000"/>
          <w:sz w:val="16"/>
          <w:szCs w:val="16"/>
        </w:rPr>
        <w:t>Należy wpisać s</w:t>
      </w:r>
      <w:r w:rsidRPr="003A43BC">
        <w:rPr>
          <w:rFonts w:asciiTheme="minorHAnsi" w:hAnsiTheme="minorHAnsi" w:cstheme="minorHAnsi"/>
          <w:color w:val="000000"/>
          <w:sz w:val="16"/>
          <w:szCs w:val="16"/>
        </w:rPr>
        <w:t xml:space="preserve">łowo „TAK” w przypadku spełnienia określonego w wierszu wymogu funkcjonalnego lub słowo „NIE” w przypadku niespełnienia kryterium. </w:t>
      </w:r>
    </w:p>
    <w:p w:rsidR="002402D3" w:rsidRDefault="002402D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2D3" w:rsidRPr="006D1565" w:rsidRDefault="002402D3">
    <w:pPr>
      <w:pStyle w:val="Nagwek"/>
      <w:rPr>
        <w:rFonts w:ascii="Calibri" w:hAnsi="Calibri" w:cs="Calibri"/>
        <w:sz w:val="20"/>
        <w:szCs w:val="20"/>
      </w:rPr>
    </w:pPr>
    <w:r w:rsidRPr="00BA3997">
      <w:rPr>
        <w:rFonts w:ascii="Calibri" w:hAnsi="Calibri" w:cs="Calibri"/>
        <w:noProof/>
        <w:sz w:val="20"/>
        <w:szCs w:val="20"/>
      </w:rPr>
      <w:drawing>
        <wp:inline distT="0" distB="0" distL="0" distR="0">
          <wp:extent cx="5760720" cy="952185"/>
          <wp:effectExtent l="19050" t="0" r="0" b="0"/>
          <wp:docPr id="1" name="Obraz 5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2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00000003"/>
    <w:name w:val="WW8Num26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4"/>
    <w:multiLevelType w:val="multilevel"/>
    <w:tmpl w:val="029089AC"/>
    <w:name w:val="WW8Num11"/>
    <w:lvl w:ilvl="0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60"/>
        </w:tabs>
      </w:pPr>
    </w:lvl>
  </w:abstractNum>
  <w:abstractNum w:abstractNumId="5" w15:restartNumberingAfterBreak="0">
    <w:nsid w:val="00000007"/>
    <w:multiLevelType w:val="multilevel"/>
    <w:tmpl w:val="5FDA8F3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7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F"/>
    <w:multiLevelType w:val="multilevel"/>
    <w:tmpl w:val="15A83CE8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0" w15:restartNumberingAfterBreak="0">
    <w:nsid w:val="00000017"/>
    <w:multiLevelType w:val="multilevel"/>
    <w:tmpl w:val="B48C0B6E"/>
    <w:name w:val="WW8Num28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1" w15:restartNumberingAfterBreak="0">
    <w:nsid w:val="00000021"/>
    <w:multiLevelType w:val="singleLevel"/>
    <w:tmpl w:val="BC00EBCE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sz w:val="20"/>
      </w:rPr>
    </w:lvl>
  </w:abstractNum>
  <w:abstractNum w:abstractNumId="12" w15:restartNumberingAfterBreak="0">
    <w:nsid w:val="00000024"/>
    <w:multiLevelType w:val="multilevel"/>
    <w:tmpl w:val="00000024"/>
    <w:name w:val="WW8Num42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b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13" w15:restartNumberingAfterBreak="0">
    <w:nsid w:val="00154556"/>
    <w:multiLevelType w:val="hybridMultilevel"/>
    <w:tmpl w:val="82846658"/>
    <w:lvl w:ilvl="0" w:tplc="CC6CD656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00480B10"/>
    <w:multiLevelType w:val="hybridMultilevel"/>
    <w:tmpl w:val="1D906C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1287F83"/>
    <w:multiLevelType w:val="multilevel"/>
    <w:tmpl w:val="4B6A8480"/>
    <w:styleLink w:val="WWNum13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013D36FF"/>
    <w:multiLevelType w:val="hybridMultilevel"/>
    <w:tmpl w:val="3796BD20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1AC6486"/>
    <w:multiLevelType w:val="hybridMultilevel"/>
    <w:tmpl w:val="49A49724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040038"/>
    <w:multiLevelType w:val="multilevel"/>
    <w:tmpl w:val="3E56EF78"/>
    <w:styleLink w:val="WWNum4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028973DD"/>
    <w:multiLevelType w:val="multilevel"/>
    <w:tmpl w:val="6EF41B8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045D03A6"/>
    <w:multiLevelType w:val="hybridMultilevel"/>
    <w:tmpl w:val="2B6C2D6E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50B35F6"/>
    <w:multiLevelType w:val="hybridMultilevel"/>
    <w:tmpl w:val="DDF23830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E3047C"/>
    <w:multiLevelType w:val="multilevel"/>
    <w:tmpl w:val="6DC6C62A"/>
    <w:styleLink w:val="WWNum72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063F44E1"/>
    <w:multiLevelType w:val="multilevel"/>
    <w:tmpl w:val="417E05F8"/>
    <w:styleLink w:val="WWNum95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06424C64"/>
    <w:multiLevelType w:val="hybridMultilevel"/>
    <w:tmpl w:val="C80023D4"/>
    <w:lvl w:ilvl="0" w:tplc="0415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2A2CB48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4" w:tplc="04150017">
      <w:start w:val="1"/>
      <w:numFmt w:val="lowerLetter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 w15:restartNumberingAfterBreak="0">
    <w:nsid w:val="06D9762F"/>
    <w:multiLevelType w:val="hybridMultilevel"/>
    <w:tmpl w:val="9620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7C50B3"/>
    <w:multiLevelType w:val="multilevel"/>
    <w:tmpl w:val="73587DD0"/>
    <w:styleLink w:val="WWNum91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07C70C91"/>
    <w:multiLevelType w:val="multilevel"/>
    <w:tmpl w:val="8998FDEE"/>
    <w:styleLink w:val="WWNum8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08426AC1"/>
    <w:multiLevelType w:val="hybridMultilevel"/>
    <w:tmpl w:val="EF64761C"/>
    <w:lvl w:ilvl="0" w:tplc="72943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8445637"/>
    <w:multiLevelType w:val="hybridMultilevel"/>
    <w:tmpl w:val="DD581E36"/>
    <w:lvl w:ilvl="0" w:tplc="5360207E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0" w15:restartNumberingAfterBreak="0">
    <w:nsid w:val="088576FD"/>
    <w:multiLevelType w:val="hybridMultilevel"/>
    <w:tmpl w:val="3C0E67C2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8AF4885"/>
    <w:multiLevelType w:val="hybridMultilevel"/>
    <w:tmpl w:val="A9081130"/>
    <w:lvl w:ilvl="0" w:tplc="B1D4BF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08E5669E"/>
    <w:multiLevelType w:val="hybridMultilevel"/>
    <w:tmpl w:val="D41480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A4B0531"/>
    <w:multiLevelType w:val="hybridMultilevel"/>
    <w:tmpl w:val="BFF496CA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A8834E4"/>
    <w:multiLevelType w:val="hybridMultilevel"/>
    <w:tmpl w:val="BBD67A62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B242538"/>
    <w:multiLevelType w:val="hybridMultilevel"/>
    <w:tmpl w:val="E0CEE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0D28CEC">
      <w:start w:val="5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3F2BB4"/>
    <w:multiLevelType w:val="multilevel"/>
    <w:tmpl w:val="B038D282"/>
    <w:styleLink w:val="WWNum3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0B6E38AE"/>
    <w:multiLevelType w:val="multilevel"/>
    <w:tmpl w:val="685031FA"/>
    <w:styleLink w:val="WWNum1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0C263582"/>
    <w:multiLevelType w:val="multilevel"/>
    <w:tmpl w:val="DAE65212"/>
    <w:styleLink w:val="WWNum92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9" w15:restartNumberingAfterBreak="0">
    <w:nsid w:val="0C2C1F81"/>
    <w:multiLevelType w:val="hybridMultilevel"/>
    <w:tmpl w:val="848EBE6C"/>
    <w:lvl w:ilvl="0" w:tplc="1ECE227E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CA835FB"/>
    <w:multiLevelType w:val="multilevel"/>
    <w:tmpl w:val="3E4C5AE4"/>
    <w:styleLink w:val="WWNum86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0D110968"/>
    <w:multiLevelType w:val="multilevel"/>
    <w:tmpl w:val="0AFCB5C6"/>
    <w:styleLink w:val="WWNum10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2" w15:restartNumberingAfterBreak="0">
    <w:nsid w:val="0D1D52D3"/>
    <w:multiLevelType w:val="multilevel"/>
    <w:tmpl w:val="71B0CF70"/>
    <w:styleLink w:val="WWNum15"/>
    <w:lvl w:ilvl="0">
      <w:numFmt w:val="bullet"/>
      <w:lvlText w:val="­"/>
      <w:lvlJc w:val="left"/>
      <w:rPr>
        <w:rFonts w:ascii="Courier New" w:hAnsi="Courier New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0D325761"/>
    <w:multiLevelType w:val="multilevel"/>
    <w:tmpl w:val="E44CCEC6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0D54097A"/>
    <w:multiLevelType w:val="multilevel"/>
    <w:tmpl w:val="850477B2"/>
    <w:styleLink w:val="WWNum4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 w15:restartNumberingAfterBreak="0">
    <w:nsid w:val="0E1B4828"/>
    <w:multiLevelType w:val="multilevel"/>
    <w:tmpl w:val="EE54ABFE"/>
    <w:styleLink w:val="WWNum12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6" w15:restartNumberingAfterBreak="0">
    <w:nsid w:val="0E811E84"/>
    <w:multiLevelType w:val="multilevel"/>
    <w:tmpl w:val="E0A251FC"/>
    <w:styleLink w:val="WWNum82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0E89598B"/>
    <w:multiLevelType w:val="hybridMultilevel"/>
    <w:tmpl w:val="E3CCBE86"/>
    <w:lvl w:ilvl="0" w:tplc="1ECE227E"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0E906219"/>
    <w:multiLevelType w:val="multilevel"/>
    <w:tmpl w:val="49D86F94"/>
    <w:styleLink w:val="WWNum3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 w15:restartNumberingAfterBreak="0">
    <w:nsid w:val="0E963F5A"/>
    <w:multiLevelType w:val="hybridMultilevel"/>
    <w:tmpl w:val="646E46E2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EDD556F"/>
    <w:multiLevelType w:val="multilevel"/>
    <w:tmpl w:val="999C9E7A"/>
    <w:styleLink w:val="WWNum119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1" w15:restartNumberingAfterBreak="0">
    <w:nsid w:val="0F166EBC"/>
    <w:multiLevelType w:val="multilevel"/>
    <w:tmpl w:val="FD54382E"/>
    <w:styleLink w:val="WWNum6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0F586112"/>
    <w:multiLevelType w:val="hybridMultilevel"/>
    <w:tmpl w:val="8D661C14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FB24235"/>
    <w:multiLevelType w:val="multilevel"/>
    <w:tmpl w:val="80F4A970"/>
    <w:styleLink w:val="WWNum11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4" w15:restartNumberingAfterBreak="0">
    <w:nsid w:val="0FED1B61"/>
    <w:multiLevelType w:val="hybridMultilevel"/>
    <w:tmpl w:val="B48010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10E43D18"/>
    <w:multiLevelType w:val="hybridMultilevel"/>
    <w:tmpl w:val="E3C46D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11B6210"/>
    <w:multiLevelType w:val="multilevel"/>
    <w:tmpl w:val="89DC496C"/>
    <w:styleLink w:val="WWNum59"/>
    <w:lvl w:ilvl="0">
      <w:start w:val="1"/>
      <w:numFmt w:val="decimal"/>
      <w:lvlText w:val="%1.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7" w15:restartNumberingAfterBreak="0">
    <w:nsid w:val="11BD2131"/>
    <w:multiLevelType w:val="multilevel"/>
    <w:tmpl w:val="35126E02"/>
    <w:styleLink w:val="WWNum1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8" w15:restartNumberingAfterBreak="0">
    <w:nsid w:val="129A61D4"/>
    <w:multiLevelType w:val="multilevel"/>
    <w:tmpl w:val="A140B114"/>
    <w:styleLink w:val="WWNum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9" w15:restartNumberingAfterBreak="0">
    <w:nsid w:val="12B8544C"/>
    <w:multiLevelType w:val="multilevel"/>
    <w:tmpl w:val="4E5A62D2"/>
    <w:lvl w:ilvl="0">
      <w:start w:val="1"/>
      <w:numFmt w:val="upperRoman"/>
      <w:lvlText w:val="%1."/>
      <w:lvlJc w:val="right"/>
      <w:pPr>
        <w:ind w:left="540" w:hanging="54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60" w15:restartNumberingAfterBreak="0">
    <w:nsid w:val="12B857F2"/>
    <w:multiLevelType w:val="hybridMultilevel"/>
    <w:tmpl w:val="44CE01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12EC147E"/>
    <w:multiLevelType w:val="hybridMultilevel"/>
    <w:tmpl w:val="E63E6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2ED4F52"/>
    <w:multiLevelType w:val="hybridMultilevel"/>
    <w:tmpl w:val="63260AEC"/>
    <w:lvl w:ilvl="0" w:tplc="B1D4BF6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3" w15:restartNumberingAfterBreak="0">
    <w:nsid w:val="1361111A"/>
    <w:multiLevelType w:val="hybridMultilevel"/>
    <w:tmpl w:val="2E4A4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41172E1"/>
    <w:multiLevelType w:val="multilevel"/>
    <w:tmpl w:val="E0524F42"/>
    <w:styleLink w:val="WWNum3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5" w15:restartNumberingAfterBreak="0">
    <w:nsid w:val="144544EB"/>
    <w:multiLevelType w:val="multilevel"/>
    <w:tmpl w:val="6DEA409C"/>
    <w:styleLink w:val="WWNum94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6" w15:restartNumberingAfterBreak="0">
    <w:nsid w:val="15092ABF"/>
    <w:multiLevelType w:val="multilevel"/>
    <w:tmpl w:val="FD66E66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9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968" w:hanging="1440"/>
      </w:pPr>
      <w:rPr>
        <w:rFonts w:hint="default"/>
      </w:rPr>
    </w:lvl>
  </w:abstractNum>
  <w:abstractNum w:abstractNumId="67" w15:restartNumberingAfterBreak="0">
    <w:nsid w:val="150F0D65"/>
    <w:multiLevelType w:val="multilevel"/>
    <w:tmpl w:val="24C27FDA"/>
    <w:styleLink w:val="WWNum6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8" w15:restartNumberingAfterBreak="0">
    <w:nsid w:val="15EB7B0E"/>
    <w:multiLevelType w:val="hybridMultilevel"/>
    <w:tmpl w:val="3D9E42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6E04C65"/>
    <w:multiLevelType w:val="multilevel"/>
    <w:tmpl w:val="15DE306A"/>
    <w:styleLink w:val="WWNum10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0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6FC70AC"/>
    <w:multiLevelType w:val="multilevel"/>
    <w:tmpl w:val="B2588CB8"/>
    <w:styleLink w:val="WWNum4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2" w15:restartNumberingAfterBreak="0">
    <w:nsid w:val="172C3A3E"/>
    <w:multiLevelType w:val="hybridMultilevel"/>
    <w:tmpl w:val="3AB8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768255C"/>
    <w:multiLevelType w:val="multilevel"/>
    <w:tmpl w:val="EE84E450"/>
    <w:styleLink w:val="WWNum1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4" w15:restartNumberingAfterBreak="0">
    <w:nsid w:val="183C659F"/>
    <w:multiLevelType w:val="multilevel"/>
    <w:tmpl w:val="C160F740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5" w15:restartNumberingAfterBreak="0">
    <w:nsid w:val="18635550"/>
    <w:multiLevelType w:val="hybridMultilevel"/>
    <w:tmpl w:val="B9CAF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87A2A61"/>
    <w:multiLevelType w:val="hybridMultilevel"/>
    <w:tmpl w:val="2F7AC086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189F3D61"/>
    <w:multiLevelType w:val="hybridMultilevel"/>
    <w:tmpl w:val="CC46460C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18B50C1C"/>
    <w:multiLevelType w:val="hybridMultilevel"/>
    <w:tmpl w:val="7D18A3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18E822AD"/>
    <w:multiLevelType w:val="hybridMultilevel"/>
    <w:tmpl w:val="ECD2D5C0"/>
    <w:lvl w:ilvl="0" w:tplc="B1D4BF68">
      <w:start w:val="1"/>
      <w:numFmt w:val="bullet"/>
      <w:lvlText w:val="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80" w15:restartNumberingAfterBreak="0">
    <w:nsid w:val="190627C7"/>
    <w:multiLevelType w:val="multilevel"/>
    <w:tmpl w:val="4BA0C286"/>
    <w:styleLink w:val="WWNum1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1" w15:restartNumberingAfterBreak="0">
    <w:nsid w:val="191039F2"/>
    <w:multiLevelType w:val="hybridMultilevel"/>
    <w:tmpl w:val="2514C12A"/>
    <w:lvl w:ilvl="0" w:tplc="DA4656C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DFA0BFA4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9126C02"/>
    <w:multiLevelType w:val="multilevel"/>
    <w:tmpl w:val="D1EE2D7A"/>
    <w:styleLink w:val="WWNum4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3" w15:restartNumberingAfterBreak="0">
    <w:nsid w:val="192D0DE0"/>
    <w:multiLevelType w:val="hybridMultilevel"/>
    <w:tmpl w:val="13F86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97962C6"/>
    <w:multiLevelType w:val="multilevel"/>
    <w:tmpl w:val="325A1562"/>
    <w:styleLink w:val="WWNum23"/>
    <w:lvl w:ilvl="0">
      <w:numFmt w:val="bullet"/>
      <w:lvlText w:val="­"/>
      <w:lvlJc w:val="left"/>
      <w:rPr>
        <w:rFonts w:ascii="Courier New" w:hAnsi="Courier New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5" w15:restartNumberingAfterBreak="0">
    <w:nsid w:val="19C300E1"/>
    <w:multiLevelType w:val="hybridMultilevel"/>
    <w:tmpl w:val="B9A229F0"/>
    <w:lvl w:ilvl="0" w:tplc="1ECE227E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9F90D46"/>
    <w:multiLevelType w:val="hybridMultilevel"/>
    <w:tmpl w:val="C2B2E0CE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A4B72E4"/>
    <w:multiLevelType w:val="hybridMultilevel"/>
    <w:tmpl w:val="B40CD3A6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A61204E"/>
    <w:multiLevelType w:val="multilevel"/>
    <w:tmpl w:val="EBF25A3E"/>
    <w:styleLink w:val="WWNum7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9" w15:restartNumberingAfterBreak="0">
    <w:nsid w:val="1AAF5672"/>
    <w:multiLevelType w:val="multilevel"/>
    <w:tmpl w:val="2E3C3A9E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1AE739CE"/>
    <w:multiLevelType w:val="hybridMultilevel"/>
    <w:tmpl w:val="4B0EA93C"/>
    <w:lvl w:ilvl="0" w:tplc="E16ED580">
      <w:start w:val="1"/>
      <w:numFmt w:val="decimal"/>
      <w:lvlText w:val="%1.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1B0662F7"/>
    <w:multiLevelType w:val="multilevel"/>
    <w:tmpl w:val="331877C0"/>
    <w:lvl w:ilvl="0">
      <w:start w:val="9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cs="Calibri" w:hint="default"/>
        <w:b w:val="0"/>
        <w:sz w:val="22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Calibri"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Calibri"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cs="Calibri"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cs="Calibri"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Calibri" w:hint="default"/>
        <w:b w:val="0"/>
        <w:sz w:val="22"/>
        <w:u w:val="none"/>
      </w:rPr>
    </w:lvl>
  </w:abstractNum>
  <w:abstractNum w:abstractNumId="92" w15:restartNumberingAfterBreak="0">
    <w:nsid w:val="1C146869"/>
    <w:multiLevelType w:val="hybridMultilevel"/>
    <w:tmpl w:val="7F5419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CA52070"/>
    <w:multiLevelType w:val="multilevel"/>
    <w:tmpl w:val="21A87434"/>
    <w:styleLink w:val="WWNum1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5" w15:restartNumberingAfterBreak="0">
    <w:nsid w:val="1D422DD5"/>
    <w:multiLevelType w:val="multilevel"/>
    <w:tmpl w:val="E9F4E562"/>
    <w:styleLink w:val="WWNum3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6" w15:restartNumberingAfterBreak="0">
    <w:nsid w:val="1DDE0FA5"/>
    <w:multiLevelType w:val="multilevel"/>
    <w:tmpl w:val="AEF8FF18"/>
    <w:styleLink w:val="WWNum1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7" w15:restartNumberingAfterBreak="0">
    <w:nsid w:val="1E0302BF"/>
    <w:multiLevelType w:val="multilevel"/>
    <w:tmpl w:val="15722530"/>
    <w:styleLink w:val="WWNum70"/>
    <w:lvl w:ilvl="0">
      <w:start w:val="1"/>
      <w:numFmt w:val="decimal"/>
      <w:lvlText w:val="%1"/>
      <w:lvlJc w:val="left"/>
      <w:rPr>
        <w:rFonts w:cs="Times New Roman"/>
        <w:b/>
        <w:i w:val="0"/>
        <w:spacing w:val="0"/>
        <w:w w:val="100"/>
        <w:kern w:val="3"/>
        <w:position w:val="0"/>
        <w:sz w:val="20"/>
        <w:vertAlign w:val="subscript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sz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i w:val="0"/>
        <w:sz w:val="20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98" w15:restartNumberingAfterBreak="0">
    <w:nsid w:val="1E0F4FB3"/>
    <w:multiLevelType w:val="hybridMultilevel"/>
    <w:tmpl w:val="996EAAEC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1E182996"/>
    <w:multiLevelType w:val="multilevel"/>
    <w:tmpl w:val="49221038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0" w15:restartNumberingAfterBreak="0">
    <w:nsid w:val="1E531109"/>
    <w:multiLevelType w:val="multilevel"/>
    <w:tmpl w:val="57326D26"/>
    <w:styleLink w:val="WWNum88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1" w15:restartNumberingAfterBreak="0">
    <w:nsid w:val="1EBB30F0"/>
    <w:multiLevelType w:val="multilevel"/>
    <w:tmpl w:val="3A6E20D8"/>
    <w:styleLink w:val="WWNum6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2" w15:restartNumberingAfterBreak="0">
    <w:nsid w:val="1EE31C28"/>
    <w:multiLevelType w:val="multilevel"/>
    <w:tmpl w:val="CE70299A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3" w15:restartNumberingAfterBreak="0">
    <w:nsid w:val="1F4D7BEE"/>
    <w:multiLevelType w:val="multilevel"/>
    <w:tmpl w:val="37041260"/>
    <w:styleLink w:val="WWNum13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4" w15:restartNumberingAfterBreak="0">
    <w:nsid w:val="1FF704A0"/>
    <w:multiLevelType w:val="multilevel"/>
    <w:tmpl w:val="2F82FA4E"/>
    <w:styleLink w:val="WWNum5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5" w15:restartNumberingAfterBreak="0">
    <w:nsid w:val="20BC0634"/>
    <w:multiLevelType w:val="hybridMultilevel"/>
    <w:tmpl w:val="F64A19FA"/>
    <w:lvl w:ilvl="0" w:tplc="037CEF6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1421DA8"/>
    <w:multiLevelType w:val="multilevel"/>
    <w:tmpl w:val="D71C0F84"/>
    <w:lvl w:ilvl="0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21D80F59"/>
    <w:multiLevelType w:val="multilevel"/>
    <w:tmpl w:val="E7FE7CDE"/>
    <w:styleLink w:val="WWNum66"/>
    <w:lvl w:ilvl="0">
      <w:start w:val="1"/>
      <w:numFmt w:val="upperLetter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08" w15:restartNumberingAfterBreak="0">
    <w:nsid w:val="21F43E0C"/>
    <w:multiLevelType w:val="multilevel"/>
    <w:tmpl w:val="52B68952"/>
    <w:lvl w:ilvl="0">
      <w:start w:val="19"/>
      <w:numFmt w:val="upperRoman"/>
      <w:lvlText w:val="%1."/>
      <w:lvlJc w:val="right"/>
      <w:pPr>
        <w:ind w:left="540" w:hanging="54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540" w:hanging="54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09" w15:restartNumberingAfterBreak="0">
    <w:nsid w:val="22B369D6"/>
    <w:multiLevelType w:val="hybridMultilevel"/>
    <w:tmpl w:val="E97E38AC"/>
    <w:lvl w:ilvl="0" w:tplc="B1D4BF6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0" w15:restartNumberingAfterBreak="0">
    <w:nsid w:val="22D92357"/>
    <w:multiLevelType w:val="hybridMultilevel"/>
    <w:tmpl w:val="D7044D3C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23104728"/>
    <w:multiLevelType w:val="hybridMultilevel"/>
    <w:tmpl w:val="33D603E6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23313CA7"/>
    <w:multiLevelType w:val="multilevel"/>
    <w:tmpl w:val="C4905F38"/>
    <w:lvl w:ilvl="0">
      <w:start w:val="14"/>
      <w:numFmt w:val="upperRoman"/>
      <w:lvlText w:val="%1."/>
      <w:lvlJc w:val="righ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14" w15:restartNumberingAfterBreak="0">
    <w:nsid w:val="23D147CB"/>
    <w:multiLevelType w:val="multilevel"/>
    <w:tmpl w:val="F4FE4AB4"/>
    <w:styleLink w:val="WWNum1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5" w15:restartNumberingAfterBreak="0">
    <w:nsid w:val="24033A6F"/>
    <w:multiLevelType w:val="multilevel"/>
    <w:tmpl w:val="D56C464C"/>
    <w:styleLink w:val="WWNum117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6" w15:restartNumberingAfterBreak="0">
    <w:nsid w:val="24382E45"/>
    <w:multiLevelType w:val="hybridMultilevel"/>
    <w:tmpl w:val="0FA0AD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4852D13"/>
    <w:multiLevelType w:val="multilevel"/>
    <w:tmpl w:val="CE425656"/>
    <w:styleLink w:val="WWOutlineListStyle1"/>
    <w:lvl w:ilvl="0">
      <w:start w:val="1"/>
      <w:numFmt w:val="upperLetter"/>
      <w:pStyle w:val="Tytu"/>
      <w:lvlText w:val="%1."/>
      <w:lvlJc w:val="left"/>
      <w:rPr>
        <w:rFonts w:cs="Times New Roman"/>
      </w:rPr>
    </w:lvl>
    <w:lvl w:ilvl="1">
      <w:start w:val="1"/>
      <w:numFmt w:val="decimal"/>
      <w:pStyle w:val="Punkty1"/>
      <w:lvlText w:val="%2)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pStyle w:val="Nagwek41"/>
      <w:lvlText w:val="%1.%2.%3.%4"/>
      <w:lvlJc w:val="left"/>
    </w:lvl>
    <w:lvl w:ilvl="4">
      <w:start w:val="1"/>
      <w:numFmt w:val="decimal"/>
      <w:pStyle w:val="Nagwek51"/>
      <w:lvlText w:val="%1.%2.%3.%4.%5"/>
      <w:lvlJc w:val="left"/>
    </w:lvl>
    <w:lvl w:ilvl="5">
      <w:start w:val="1"/>
      <w:numFmt w:val="decimal"/>
      <w:pStyle w:val="Nagwek61"/>
      <w:lvlText w:val="%1.%2.%3.%4.%5.%6"/>
      <w:lvlJc w:val="left"/>
    </w:lvl>
    <w:lvl w:ilvl="6">
      <w:start w:val="1"/>
      <w:numFmt w:val="decimal"/>
      <w:pStyle w:val="Nagwek71"/>
      <w:lvlText w:val="%1.%2.%3.%4.%5.%6.%7"/>
      <w:lvlJc w:val="left"/>
    </w:lvl>
    <w:lvl w:ilvl="7">
      <w:start w:val="1"/>
      <w:numFmt w:val="decimal"/>
      <w:pStyle w:val="Nagwek81"/>
      <w:lvlText w:val="%1.%2.%3.%4.%5.%6.%7.%8"/>
      <w:lvlJc w:val="left"/>
    </w:lvl>
    <w:lvl w:ilvl="8">
      <w:start w:val="1"/>
      <w:numFmt w:val="decimal"/>
      <w:pStyle w:val="Nagwek91"/>
      <w:lvlText w:val="%1.%2.%3.%4.%5.%6.%7.%8.%9"/>
      <w:lvlJc w:val="left"/>
    </w:lvl>
  </w:abstractNum>
  <w:abstractNum w:abstractNumId="118" w15:restartNumberingAfterBreak="0">
    <w:nsid w:val="249516B3"/>
    <w:multiLevelType w:val="hybridMultilevel"/>
    <w:tmpl w:val="FA62415A"/>
    <w:lvl w:ilvl="0" w:tplc="B1D4BF6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9" w15:restartNumberingAfterBreak="0">
    <w:nsid w:val="24B2015F"/>
    <w:multiLevelType w:val="hybridMultilevel"/>
    <w:tmpl w:val="86FE3EDE"/>
    <w:lvl w:ilvl="0" w:tplc="1ECE227E"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0" w15:restartNumberingAfterBreak="0">
    <w:nsid w:val="24C13FF7"/>
    <w:multiLevelType w:val="multilevel"/>
    <w:tmpl w:val="2C38EA8C"/>
    <w:styleLink w:val="WWNum140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1" w15:restartNumberingAfterBreak="0">
    <w:nsid w:val="25207D9C"/>
    <w:multiLevelType w:val="hybridMultilevel"/>
    <w:tmpl w:val="489CDA84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5793B78"/>
    <w:multiLevelType w:val="multilevel"/>
    <w:tmpl w:val="1BC827E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3" w15:restartNumberingAfterBreak="0">
    <w:nsid w:val="26816AA7"/>
    <w:multiLevelType w:val="hybridMultilevel"/>
    <w:tmpl w:val="A9A80444"/>
    <w:lvl w:ilvl="0" w:tplc="699ABBA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26BE0436"/>
    <w:multiLevelType w:val="hybridMultilevel"/>
    <w:tmpl w:val="7BC00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27065312"/>
    <w:multiLevelType w:val="hybridMultilevel"/>
    <w:tmpl w:val="889C359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271760F2"/>
    <w:multiLevelType w:val="multilevel"/>
    <w:tmpl w:val="F2B46E60"/>
    <w:styleLink w:val="WWNum1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7" w15:restartNumberingAfterBreak="0">
    <w:nsid w:val="27604A22"/>
    <w:multiLevelType w:val="multilevel"/>
    <w:tmpl w:val="65AE5874"/>
    <w:styleLink w:val="WWNum10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8" w15:restartNumberingAfterBreak="0">
    <w:nsid w:val="27FE6B8D"/>
    <w:multiLevelType w:val="multilevel"/>
    <w:tmpl w:val="82FEB0E8"/>
    <w:lvl w:ilvl="0">
      <w:start w:val="20"/>
      <w:numFmt w:val="upperRoman"/>
      <w:lvlText w:val="%1."/>
      <w:lvlJc w:val="righ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289059D5"/>
    <w:multiLevelType w:val="multilevel"/>
    <w:tmpl w:val="1EFE5974"/>
    <w:styleLink w:val="WWNum7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0" w15:restartNumberingAfterBreak="0">
    <w:nsid w:val="29C22753"/>
    <w:multiLevelType w:val="hybridMultilevel"/>
    <w:tmpl w:val="B822701E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29EA3725"/>
    <w:multiLevelType w:val="multilevel"/>
    <w:tmpl w:val="AAE47518"/>
    <w:styleLink w:val="WWNum10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2" w15:restartNumberingAfterBreak="0">
    <w:nsid w:val="29ED3600"/>
    <w:multiLevelType w:val="hybridMultilevel"/>
    <w:tmpl w:val="B2D4193C"/>
    <w:lvl w:ilvl="0" w:tplc="A91630E0">
      <w:start w:val="3"/>
      <w:numFmt w:val="upperRoman"/>
      <w:lvlText w:val="%1."/>
      <w:lvlJc w:val="right"/>
      <w:pPr>
        <w:ind w:left="1440" w:hanging="360"/>
      </w:pPr>
      <w:rPr>
        <w:rFonts w:hint="default"/>
        <w:b/>
      </w:rPr>
    </w:lvl>
    <w:lvl w:ilvl="1" w:tplc="DFA0BFA4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A0C38E8"/>
    <w:multiLevelType w:val="multilevel"/>
    <w:tmpl w:val="BB54F45E"/>
    <w:styleLink w:val="WWNum116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4" w15:restartNumberingAfterBreak="0">
    <w:nsid w:val="2A511A48"/>
    <w:multiLevelType w:val="hybridMultilevel"/>
    <w:tmpl w:val="913AC91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2A7E5066"/>
    <w:multiLevelType w:val="multilevel"/>
    <w:tmpl w:val="2DBA983A"/>
    <w:lvl w:ilvl="0">
      <w:start w:val="13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6" w15:restartNumberingAfterBreak="0">
    <w:nsid w:val="2AAA71DE"/>
    <w:multiLevelType w:val="multilevel"/>
    <w:tmpl w:val="59AA655A"/>
    <w:styleLink w:val="WWNum7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7" w15:restartNumberingAfterBreak="0">
    <w:nsid w:val="2AC03792"/>
    <w:multiLevelType w:val="multilevel"/>
    <w:tmpl w:val="462C8A0C"/>
    <w:styleLink w:val="WWNum5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8" w15:restartNumberingAfterBreak="0">
    <w:nsid w:val="2AD90589"/>
    <w:multiLevelType w:val="multilevel"/>
    <w:tmpl w:val="0280562C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2BED63E2"/>
    <w:multiLevelType w:val="hybridMultilevel"/>
    <w:tmpl w:val="38684B7C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C5618F3"/>
    <w:multiLevelType w:val="multilevel"/>
    <w:tmpl w:val="A5809BA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41" w15:restartNumberingAfterBreak="0">
    <w:nsid w:val="2CF90D7C"/>
    <w:multiLevelType w:val="hybridMultilevel"/>
    <w:tmpl w:val="0CDA5D46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2D462550"/>
    <w:multiLevelType w:val="hybridMultilevel"/>
    <w:tmpl w:val="C8063B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D762D70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plc="372E513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DA43540"/>
    <w:multiLevelType w:val="hybridMultilevel"/>
    <w:tmpl w:val="3FA4F65C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2DD2052D"/>
    <w:multiLevelType w:val="multilevel"/>
    <w:tmpl w:val="8E8AD530"/>
    <w:styleLink w:val="WWNum11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5" w15:restartNumberingAfterBreak="0">
    <w:nsid w:val="2DEE4B05"/>
    <w:multiLevelType w:val="hybridMultilevel"/>
    <w:tmpl w:val="760C4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E11721F"/>
    <w:multiLevelType w:val="multilevel"/>
    <w:tmpl w:val="AD3E9E50"/>
    <w:styleLink w:val="WWNum20"/>
    <w:lvl w:ilvl="0">
      <w:numFmt w:val="bullet"/>
      <w:lvlText w:val="­"/>
      <w:lvlJc w:val="left"/>
      <w:rPr>
        <w:rFonts w:ascii="Courier New" w:hAnsi="Courier New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7" w15:restartNumberingAfterBreak="0">
    <w:nsid w:val="2E135AAA"/>
    <w:multiLevelType w:val="multilevel"/>
    <w:tmpl w:val="AFF28E50"/>
    <w:lvl w:ilvl="0">
      <w:start w:val="5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580"/>
        </w:tabs>
        <w:ind w:left="558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  <w:rPr>
        <w:rFonts w:hint="default"/>
      </w:rPr>
    </w:lvl>
  </w:abstractNum>
  <w:abstractNum w:abstractNumId="148" w15:restartNumberingAfterBreak="0">
    <w:nsid w:val="2EA23A30"/>
    <w:multiLevelType w:val="hybridMultilevel"/>
    <w:tmpl w:val="EF869D7E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2EAB20B6"/>
    <w:multiLevelType w:val="hybridMultilevel"/>
    <w:tmpl w:val="1FAC59A8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2EAD59B2"/>
    <w:multiLevelType w:val="multilevel"/>
    <w:tmpl w:val="7AA6C576"/>
    <w:styleLink w:val="WWNum13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1" w15:restartNumberingAfterBreak="0">
    <w:nsid w:val="2EB34A4C"/>
    <w:multiLevelType w:val="hybridMultilevel"/>
    <w:tmpl w:val="BB568C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2EFF2878"/>
    <w:multiLevelType w:val="multilevel"/>
    <w:tmpl w:val="93AA5960"/>
    <w:styleLink w:val="WWNum1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3" w15:restartNumberingAfterBreak="0">
    <w:nsid w:val="2F994172"/>
    <w:multiLevelType w:val="multilevel"/>
    <w:tmpl w:val="E640A110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4" w15:restartNumberingAfterBreak="0">
    <w:nsid w:val="302B2D42"/>
    <w:multiLevelType w:val="hybridMultilevel"/>
    <w:tmpl w:val="394C8BB6"/>
    <w:lvl w:ilvl="0" w:tplc="0415000F">
      <w:start w:val="1"/>
      <w:numFmt w:val="decimal"/>
      <w:lvlText w:val="%1."/>
      <w:lvlJc w:val="left"/>
      <w:pPr>
        <w:ind w:left="4613" w:hanging="360"/>
      </w:pPr>
    </w:lvl>
    <w:lvl w:ilvl="1" w:tplc="FB3CB2BA">
      <w:start w:val="1"/>
      <w:numFmt w:val="upperRoman"/>
      <w:lvlText w:val="%2."/>
      <w:lvlJc w:val="righ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10B2D29"/>
    <w:multiLevelType w:val="hybridMultilevel"/>
    <w:tmpl w:val="5204ECF8"/>
    <w:lvl w:ilvl="0" w:tplc="B1D4BF68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6" w15:restartNumberingAfterBreak="0">
    <w:nsid w:val="311652A4"/>
    <w:multiLevelType w:val="hybridMultilevel"/>
    <w:tmpl w:val="3022096A"/>
    <w:lvl w:ilvl="0" w:tplc="B1D4BF68">
      <w:start w:val="1"/>
      <w:numFmt w:val="bullet"/>
      <w:lvlText w:val="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57" w15:restartNumberingAfterBreak="0">
    <w:nsid w:val="318F09D6"/>
    <w:multiLevelType w:val="multilevel"/>
    <w:tmpl w:val="1B7A88B2"/>
    <w:lvl w:ilvl="0">
      <w:start w:val="17"/>
      <w:numFmt w:val="upperRoman"/>
      <w:lvlText w:val="%1."/>
      <w:lvlJc w:val="righ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spacing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  <w:u w:val="none"/>
      </w:rPr>
    </w:lvl>
  </w:abstractNum>
  <w:abstractNum w:abstractNumId="158" w15:restartNumberingAfterBreak="0">
    <w:nsid w:val="31BE0097"/>
    <w:multiLevelType w:val="multilevel"/>
    <w:tmpl w:val="B9DA669E"/>
    <w:styleLink w:val="WWNum4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9" w15:restartNumberingAfterBreak="0">
    <w:nsid w:val="33632A05"/>
    <w:multiLevelType w:val="multilevel"/>
    <w:tmpl w:val="757A469A"/>
    <w:styleLink w:val="WWNum98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0" w15:restartNumberingAfterBreak="0">
    <w:nsid w:val="336D0ED7"/>
    <w:multiLevelType w:val="hybridMultilevel"/>
    <w:tmpl w:val="E47AD3AC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343E7E84"/>
    <w:multiLevelType w:val="hybridMultilevel"/>
    <w:tmpl w:val="B2DC2FD4"/>
    <w:lvl w:ilvl="0" w:tplc="B1D4BF6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2" w15:restartNumberingAfterBreak="0">
    <w:nsid w:val="346B2C7D"/>
    <w:multiLevelType w:val="hybridMultilevel"/>
    <w:tmpl w:val="F880CE42"/>
    <w:lvl w:ilvl="0" w:tplc="0415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3398D9F8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2A2CB48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4" w:tplc="04150003">
      <w:start w:val="1"/>
      <w:numFmt w:val="decimal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3" w15:restartNumberingAfterBreak="0">
    <w:nsid w:val="35095839"/>
    <w:multiLevelType w:val="hybridMultilevel"/>
    <w:tmpl w:val="27CC41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4" w15:restartNumberingAfterBreak="0">
    <w:nsid w:val="35246512"/>
    <w:multiLevelType w:val="hybridMultilevel"/>
    <w:tmpl w:val="4E8255FE"/>
    <w:lvl w:ilvl="0" w:tplc="B1D4BF6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5" w15:restartNumberingAfterBreak="0">
    <w:nsid w:val="35497E98"/>
    <w:multiLevelType w:val="hybridMultilevel"/>
    <w:tmpl w:val="B8807A36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35693E1C"/>
    <w:multiLevelType w:val="hybridMultilevel"/>
    <w:tmpl w:val="EF9E097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7" w15:restartNumberingAfterBreak="0">
    <w:nsid w:val="35720185"/>
    <w:multiLevelType w:val="hybridMultilevel"/>
    <w:tmpl w:val="CED2CF32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35B221FA"/>
    <w:multiLevelType w:val="hybridMultilevel"/>
    <w:tmpl w:val="49E427C0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368F4D16"/>
    <w:multiLevelType w:val="multilevel"/>
    <w:tmpl w:val="F2C4F3C8"/>
    <w:styleLink w:val="WWNum12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0" w15:restartNumberingAfterBreak="0">
    <w:nsid w:val="37451E14"/>
    <w:multiLevelType w:val="multilevel"/>
    <w:tmpl w:val="45461D64"/>
    <w:styleLink w:val="WWNum96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1" w15:restartNumberingAfterBreak="0">
    <w:nsid w:val="376428EA"/>
    <w:multiLevelType w:val="hybridMultilevel"/>
    <w:tmpl w:val="A06A8B6A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37A8733B"/>
    <w:multiLevelType w:val="multilevel"/>
    <w:tmpl w:val="E4DA3FF8"/>
    <w:styleLink w:val="WWNum77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3" w15:restartNumberingAfterBreak="0">
    <w:nsid w:val="37F157FE"/>
    <w:multiLevelType w:val="multilevel"/>
    <w:tmpl w:val="DCBCD98A"/>
    <w:styleLink w:val="WWNum6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4" w15:restartNumberingAfterBreak="0">
    <w:nsid w:val="37F733FC"/>
    <w:multiLevelType w:val="multilevel"/>
    <w:tmpl w:val="B70CCD8A"/>
    <w:lvl w:ilvl="0">
      <w:start w:val="17"/>
      <w:numFmt w:val="upperRoman"/>
      <w:lvlText w:val="%1."/>
      <w:lvlJc w:val="righ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spacing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  <w:u w:val="none"/>
      </w:rPr>
    </w:lvl>
  </w:abstractNum>
  <w:abstractNum w:abstractNumId="175" w15:restartNumberingAfterBreak="0">
    <w:nsid w:val="388E6999"/>
    <w:multiLevelType w:val="hybridMultilevel"/>
    <w:tmpl w:val="C5FAAAFA"/>
    <w:lvl w:ilvl="0" w:tplc="B1D4BF6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 w15:restartNumberingAfterBreak="0">
    <w:nsid w:val="38A711E7"/>
    <w:multiLevelType w:val="hybridMultilevel"/>
    <w:tmpl w:val="FD10DAE2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397D312A"/>
    <w:multiLevelType w:val="multilevel"/>
    <w:tmpl w:val="B9687938"/>
    <w:styleLink w:val="WWNum1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8" w15:restartNumberingAfterBreak="0">
    <w:nsid w:val="39E8401C"/>
    <w:multiLevelType w:val="hybridMultilevel"/>
    <w:tmpl w:val="63CCF774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3A227569"/>
    <w:multiLevelType w:val="hybridMultilevel"/>
    <w:tmpl w:val="19A66F7E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3A371660"/>
    <w:multiLevelType w:val="multilevel"/>
    <w:tmpl w:val="1D886CEC"/>
    <w:styleLink w:val="WWNum87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1" w15:restartNumberingAfterBreak="0">
    <w:nsid w:val="3A423E40"/>
    <w:multiLevelType w:val="hybridMultilevel"/>
    <w:tmpl w:val="9620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3A714EA3"/>
    <w:multiLevelType w:val="hybridMultilevel"/>
    <w:tmpl w:val="F000EE18"/>
    <w:lvl w:ilvl="0" w:tplc="1ECE227E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3AA80402"/>
    <w:multiLevelType w:val="hybridMultilevel"/>
    <w:tmpl w:val="0450C61A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3AB86B93"/>
    <w:multiLevelType w:val="multilevel"/>
    <w:tmpl w:val="6E8C7C40"/>
    <w:styleLink w:val="WWNum4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5" w15:restartNumberingAfterBreak="0">
    <w:nsid w:val="3AF7615A"/>
    <w:multiLevelType w:val="multilevel"/>
    <w:tmpl w:val="EFC025A8"/>
    <w:styleLink w:val="WWNum17"/>
    <w:lvl w:ilvl="0">
      <w:numFmt w:val="bullet"/>
      <w:lvlText w:val="­"/>
      <w:lvlJc w:val="left"/>
      <w:rPr>
        <w:rFonts w:ascii="Courier New" w:hAnsi="Courier New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6" w15:restartNumberingAfterBreak="0">
    <w:nsid w:val="3B335AB0"/>
    <w:multiLevelType w:val="multilevel"/>
    <w:tmpl w:val="9CA27972"/>
    <w:styleLink w:val="WWNum76"/>
    <w:lvl w:ilvl="0">
      <w:start w:val="1"/>
      <w:numFmt w:val="decimal"/>
      <w:lvlText w:val="%1."/>
      <w:lvlJc w:val="left"/>
      <w:rPr>
        <w:rFonts w:cs="Calibri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7" w15:restartNumberingAfterBreak="0">
    <w:nsid w:val="3B7C510F"/>
    <w:multiLevelType w:val="hybridMultilevel"/>
    <w:tmpl w:val="F43A198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3C4BB9A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8" w15:restartNumberingAfterBreak="0">
    <w:nsid w:val="3C303B54"/>
    <w:multiLevelType w:val="multilevel"/>
    <w:tmpl w:val="AAE6D5C8"/>
    <w:styleLink w:val="WWNum8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9" w15:restartNumberingAfterBreak="0">
    <w:nsid w:val="3C607A3B"/>
    <w:multiLevelType w:val="multilevel"/>
    <w:tmpl w:val="FFF4CBCA"/>
    <w:styleLink w:val="WWNum54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90" w15:restartNumberingAfterBreak="0">
    <w:nsid w:val="3CD16A76"/>
    <w:multiLevelType w:val="hybridMultilevel"/>
    <w:tmpl w:val="240A07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1" w15:restartNumberingAfterBreak="0">
    <w:nsid w:val="3D0226EB"/>
    <w:multiLevelType w:val="multilevel"/>
    <w:tmpl w:val="9E6E9034"/>
    <w:styleLink w:val="WWNum5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2" w15:restartNumberingAfterBreak="0">
    <w:nsid w:val="3DF3589F"/>
    <w:multiLevelType w:val="multilevel"/>
    <w:tmpl w:val="4CC459B0"/>
    <w:styleLink w:val="WWNum4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3" w15:restartNumberingAfterBreak="0">
    <w:nsid w:val="3E352F77"/>
    <w:multiLevelType w:val="multilevel"/>
    <w:tmpl w:val="60CAA0C2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4" w15:restartNumberingAfterBreak="0">
    <w:nsid w:val="3E934BBF"/>
    <w:multiLevelType w:val="multilevel"/>
    <w:tmpl w:val="C5549D7A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5" w15:restartNumberingAfterBreak="0">
    <w:nsid w:val="3F2B08D7"/>
    <w:multiLevelType w:val="multilevel"/>
    <w:tmpl w:val="B2D667DE"/>
    <w:styleLink w:val="WWNum85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6" w15:restartNumberingAfterBreak="0">
    <w:nsid w:val="3F8B0227"/>
    <w:multiLevelType w:val="hybridMultilevel"/>
    <w:tmpl w:val="70108902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4012233D"/>
    <w:multiLevelType w:val="hybridMultilevel"/>
    <w:tmpl w:val="1034FE64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07B7A48"/>
    <w:multiLevelType w:val="multilevel"/>
    <w:tmpl w:val="F4089808"/>
    <w:styleLink w:val="WWNum10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9" w15:restartNumberingAfterBreak="0">
    <w:nsid w:val="40815B27"/>
    <w:multiLevelType w:val="hybridMultilevel"/>
    <w:tmpl w:val="DE2CD906"/>
    <w:lvl w:ilvl="0" w:tplc="F7E21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1576029"/>
    <w:multiLevelType w:val="hybridMultilevel"/>
    <w:tmpl w:val="BE486404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2" w15:restartNumberingAfterBreak="0">
    <w:nsid w:val="42946E35"/>
    <w:multiLevelType w:val="hybridMultilevel"/>
    <w:tmpl w:val="7FF665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3" w15:restartNumberingAfterBreak="0">
    <w:nsid w:val="42E0533B"/>
    <w:multiLevelType w:val="hybridMultilevel"/>
    <w:tmpl w:val="681C7D12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430267FA"/>
    <w:multiLevelType w:val="hybridMultilevel"/>
    <w:tmpl w:val="C840B3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3597107"/>
    <w:multiLevelType w:val="multilevel"/>
    <w:tmpl w:val="AF724BEA"/>
    <w:styleLink w:val="WWNum4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6" w15:restartNumberingAfterBreak="0">
    <w:nsid w:val="438D29D8"/>
    <w:multiLevelType w:val="multilevel"/>
    <w:tmpl w:val="EAFEC730"/>
    <w:styleLink w:val="WWNum5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7" w15:restartNumberingAfterBreak="0">
    <w:nsid w:val="43DE58FE"/>
    <w:multiLevelType w:val="multilevel"/>
    <w:tmpl w:val="43BACA2C"/>
    <w:lvl w:ilvl="0">
      <w:start w:val="21"/>
      <w:numFmt w:val="upperRoman"/>
      <w:lvlText w:val="%1."/>
      <w:lvlJc w:val="right"/>
      <w:pPr>
        <w:ind w:left="390" w:hanging="39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8" w15:restartNumberingAfterBreak="0">
    <w:nsid w:val="447C7A25"/>
    <w:multiLevelType w:val="multilevel"/>
    <w:tmpl w:val="71DEB38C"/>
    <w:styleLink w:val="WWNum31"/>
    <w:lvl w:ilvl="0">
      <w:numFmt w:val="bullet"/>
      <w:lvlText w:val="­"/>
      <w:lvlJc w:val="left"/>
      <w:rPr>
        <w:rFonts w:ascii="Courier New" w:hAnsi="Courier New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9" w15:restartNumberingAfterBreak="0">
    <w:nsid w:val="44FC47DA"/>
    <w:multiLevelType w:val="multilevel"/>
    <w:tmpl w:val="62D4D236"/>
    <w:styleLink w:val="WWNum2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0" w15:restartNumberingAfterBreak="0">
    <w:nsid w:val="451E41A9"/>
    <w:multiLevelType w:val="multilevel"/>
    <w:tmpl w:val="E44CCEC6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1" w15:restartNumberingAfterBreak="0">
    <w:nsid w:val="454A60F3"/>
    <w:multiLevelType w:val="multilevel"/>
    <w:tmpl w:val="2592B998"/>
    <w:styleLink w:val="WWOutlineListStyle"/>
    <w:lvl w:ilvl="0">
      <w:start w:val="1"/>
      <w:numFmt w:val="upperLetter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12" w15:restartNumberingAfterBreak="0">
    <w:nsid w:val="45593A3E"/>
    <w:multiLevelType w:val="multilevel"/>
    <w:tmpl w:val="507C2CDC"/>
    <w:styleLink w:val="WWNum84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3" w15:restartNumberingAfterBreak="0">
    <w:nsid w:val="464756A3"/>
    <w:multiLevelType w:val="multilevel"/>
    <w:tmpl w:val="E068B620"/>
    <w:styleLink w:val="WWNum39"/>
    <w:lvl w:ilvl="0">
      <w:start w:val="1"/>
      <w:numFmt w:val="decimal"/>
      <w:lvlText w:val="%1."/>
      <w:lvlJc w:val="left"/>
      <w:rPr>
        <w:b w:val="0"/>
        <w:sz w:val="22"/>
        <w:szCs w:val="22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4" w15:restartNumberingAfterBreak="0">
    <w:nsid w:val="46795DB2"/>
    <w:multiLevelType w:val="hybridMultilevel"/>
    <w:tmpl w:val="5AAE2FD8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471A7DAD"/>
    <w:multiLevelType w:val="hybridMultilevel"/>
    <w:tmpl w:val="43BE24B6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47844974"/>
    <w:multiLevelType w:val="multilevel"/>
    <w:tmpl w:val="1B7E3646"/>
    <w:styleLink w:val="WWNum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7" w15:restartNumberingAfterBreak="0">
    <w:nsid w:val="47C217C2"/>
    <w:multiLevelType w:val="hybridMultilevel"/>
    <w:tmpl w:val="5A8649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8036DF5"/>
    <w:multiLevelType w:val="hybridMultilevel"/>
    <w:tmpl w:val="3EEA2778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485C3039"/>
    <w:multiLevelType w:val="multilevel"/>
    <w:tmpl w:val="4F6C6E54"/>
    <w:styleLink w:val="WWNum55"/>
    <w:lvl w:ilvl="0">
      <w:start w:val="1"/>
      <w:numFmt w:val="upperLetter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20" w15:restartNumberingAfterBreak="0">
    <w:nsid w:val="489C5FA3"/>
    <w:multiLevelType w:val="multilevel"/>
    <w:tmpl w:val="5A669294"/>
    <w:styleLink w:val="WWNum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1" w15:restartNumberingAfterBreak="0">
    <w:nsid w:val="4986640A"/>
    <w:multiLevelType w:val="hybridMultilevel"/>
    <w:tmpl w:val="48D0D98E"/>
    <w:lvl w:ilvl="0" w:tplc="BEE035A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4A30625F"/>
    <w:multiLevelType w:val="hybridMultilevel"/>
    <w:tmpl w:val="37204D8A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4A8048D9"/>
    <w:multiLevelType w:val="multilevel"/>
    <w:tmpl w:val="EE362568"/>
    <w:styleLink w:val="WWNum10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4" w15:restartNumberingAfterBreak="0">
    <w:nsid w:val="4ABE305C"/>
    <w:multiLevelType w:val="hybridMultilevel"/>
    <w:tmpl w:val="B19419B2"/>
    <w:lvl w:ilvl="0" w:tplc="1B40B22A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5" w15:restartNumberingAfterBreak="0">
    <w:nsid w:val="4B2D39B1"/>
    <w:multiLevelType w:val="multilevel"/>
    <w:tmpl w:val="E2627C26"/>
    <w:styleLink w:val="WWNum14"/>
    <w:lvl w:ilvl="0">
      <w:numFmt w:val="bullet"/>
      <w:lvlText w:val="­"/>
      <w:lvlJc w:val="left"/>
      <w:rPr>
        <w:rFonts w:ascii="Courier New" w:hAnsi="Courier New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6" w15:restartNumberingAfterBreak="0">
    <w:nsid w:val="4B390187"/>
    <w:multiLevelType w:val="hybridMultilevel"/>
    <w:tmpl w:val="96A4B652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4BDD25D6"/>
    <w:multiLevelType w:val="hybridMultilevel"/>
    <w:tmpl w:val="A1F2695E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8" w15:restartNumberingAfterBreak="0">
    <w:nsid w:val="4CB74393"/>
    <w:multiLevelType w:val="multilevel"/>
    <w:tmpl w:val="2B723756"/>
    <w:styleLink w:val="WWNum13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9" w15:restartNumberingAfterBreak="0">
    <w:nsid w:val="4D6B4324"/>
    <w:multiLevelType w:val="hybridMultilevel"/>
    <w:tmpl w:val="9F54E684"/>
    <w:lvl w:ilvl="0" w:tplc="79400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4DAA3C8B"/>
    <w:multiLevelType w:val="hybridMultilevel"/>
    <w:tmpl w:val="0BD89ADE"/>
    <w:lvl w:ilvl="0" w:tplc="C3FC2C6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DA9298E6">
      <w:start w:val="1"/>
      <w:numFmt w:val="decimal"/>
      <w:lvlText w:val="%2)"/>
      <w:lvlJc w:val="left"/>
      <w:pPr>
        <w:ind w:left="1440" w:hanging="360"/>
      </w:pPr>
    </w:lvl>
    <w:lvl w:ilvl="2" w:tplc="363C0570">
      <w:start w:val="1"/>
      <w:numFmt w:val="lowerLetter"/>
      <w:lvlText w:val="%3)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4DEF0816"/>
    <w:multiLevelType w:val="multilevel"/>
    <w:tmpl w:val="A6E8985C"/>
    <w:styleLink w:val="WWNum1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2" w15:restartNumberingAfterBreak="0">
    <w:nsid w:val="4E166ADD"/>
    <w:multiLevelType w:val="multilevel"/>
    <w:tmpl w:val="F85CA8EC"/>
    <w:styleLink w:val="WWNum78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3" w15:restartNumberingAfterBreak="0">
    <w:nsid w:val="4F1173B7"/>
    <w:multiLevelType w:val="hybridMultilevel"/>
    <w:tmpl w:val="16F65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4F8150EC"/>
    <w:multiLevelType w:val="multilevel"/>
    <w:tmpl w:val="68223E2C"/>
    <w:styleLink w:val="WWNum16"/>
    <w:lvl w:ilvl="0">
      <w:numFmt w:val="bullet"/>
      <w:lvlText w:val="­"/>
      <w:lvlJc w:val="left"/>
      <w:rPr>
        <w:rFonts w:ascii="Courier New" w:hAnsi="Courier New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5" w15:restartNumberingAfterBreak="0">
    <w:nsid w:val="4FDC7A21"/>
    <w:multiLevelType w:val="multilevel"/>
    <w:tmpl w:val="999A32A2"/>
    <w:lvl w:ilvl="0">
      <w:start w:val="1"/>
      <w:numFmt w:val="upperRoman"/>
      <w:pStyle w:val="A-SIWZRozdzia"/>
      <w:lvlText w:val="%1"/>
      <w:lvlJc w:val="left"/>
      <w:pPr>
        <w:ind w:left="360" w:firstLine="0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auto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-SIWZustpnum"/>
      <w:lvlText w:val="%2."/>
      <w:lvlJc w:val="left"/>
      <w:pPr>
        <w:ind w:left="397" w:hanging="397"/>
      </w:pPr>
      <w:rPr>
        <w:rFonts w:ascii="Tahoma" w:hAnsi="Tahoma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503"/>
        </w:tabs>
        <w:ind w:left="794" w:hanging="39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843"/>
        </w:tabs>
        <w:ind w:left="119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1588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236" w15:restartNumberingAfterBreak="0">
    <w:nsid w:val="505A5A23"/>
    <w:multiLevelType w:val="hybridMultilevel"/>
    <w:tmpl w:val="1304FBEA"/>
    <w:lvl w:ilvl="0" w:tplc="9B6C016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0B7359A"/>
    <w:multiLevelType w:val="hybridMultilevel"/>
    <w:tmpl w:val="1CF67B40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51014782"/>
    <w:multiLevelType w:val="hybridMultilevel"/>
    <w:tmpl w:val="1C844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1086CAD"/>
    <w:multiLevelType w:val="multilevel"/>
    <w:tmpl w:val="E856E57E"/>
    <w:styleLink w:val="WWNum3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0" w15:restartNumberingAfterBreak="0">
    <w:nsid w:val="5268278D"/>
    <w:multiLevelType w:val="hybridMultilevel"/>
    <w:tmpl w:val="E67CBE34"/>
    <w:lvl w:ilvl="0" w:tplc="1ECE227E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28C0FE3"/>
    <w:multiLevelType w:val="hybridMultilevel"/>
    <w:tmpl w:val="237E1E4C"/>
    <w:lvl w:ilvl="0" w:tplc="BF78F86C">
      <w:start w:val="1"/>
      <w:numFmt w:val="decimal"/>
      <w:pStyle w:val="Standardowznumerowanie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EDD0F4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798E5EA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2" w15:restartNumberingAfterBreak="0">
    <w:nsid w:val="52985E23"/>
    <w:multiLevelType w:val="multilevel"/>
    <w:tmpl w:val="46C68608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3" w15:restartNumberingAfterBreak="0">
    <w:nsid w:val="53325A95"/>
    <w:multiLevelType w:val="hybridMultilevel"/>
    <w:tmpl w:val="C526C1F4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5335606C"/>
    <w:multiLevelType w:val="hybridMultilevel"/>
    <w:tmpl w:val="44E46BE6"/>
    <w:lvl w:ilvl="0" w:tplc="DECE367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37B62A1"/>
    <w:multiLevelType w:val="hybridMultilevel"/>
    <w:tmpl w:val="1CAC48C0"/>
    <w:lvl w:ilvl="0" w:tplc="B1D4BF6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6" w15:restartNumberingAfterBreak="0">
    <w:nsid w:val="53DA27A5"/>
    <w:multiLevelType w:val="hybridMultilevel"/>
    <w:tmpl w:val="4DAA07A2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54145BED"/>
    <w:multiLevelType w:val="hybridMultilevel"/>
    <w:tmpl w:val="B178C58E"/>
    <w:lvl w:ilvl="0" w:tplc="1ECE227E"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8" w15:restartNumberingAfterBreak="0">
    <w:nsid w:val="549D5066"/>
    <w:multiLevelType w:val="hybridMultilevel"/>
    <w:tmpl w:val="3AD2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554916BC"/>
    <w:multiLevelType w:val="hybridMultilevel"/>
    <w:tmpl w:val="DCB0E1E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0" w15:restartNumberingAfterBreak="0">
    <w:nsid w:val="55625883"/>
    <w:multiLevelType w:val="multilevel"/>
    <w:tmpl w:val="E44CCEC6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1" w15:restartNumberingAfterBreak="0">
    <w:nsid w:val="55950DD9"/>
    <w:multiLevelType w:val="multilevel"/>
    <w:tmpl w:val="E4985BE4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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2" w15:restartNumberingAfterBreak="0">
    <w:nsid w:val="56066162"/>
    <w:multiLevelType w:val="multilevel"/>
    <w:tmpl w:val="92542FDC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53" w15:restartNumberingAfterBreak="0">
    <w:nsid w:val="56931176"/>
    <w:multiLevelType w:val="multilevel"/>
    <w:tmpl w:val="25220E98"/>
    <w:styleLink w:val="WWNum52"/>
    <w:lvl w:ilvl="0">
      <w:start w:val="1"/>
      <w:numFmt w:val="decimal"/>
      <w:lvlText w:val="%1."/>
      <w:lvlJc w:val="left"/>
      <w:rPr>
        <w:b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4" w15:restartNumberingAfterBreak="0">
    <w:nsid w:val="56C210ED"/>
    <w:multiLevelType w:val="hybridMultilevel"/>
    <w:tmpl w:val="8698F8A6"/>
    <w:lvl w:ilvl="0" w:tplc="7AD4A2CE">
      <w:start w:val="15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56CC19A9"/>
    <w:multiLevelType w:val="hybridMultilevel"/>
    <w:tmpl w:val="29506236"/>
    <w:lvl w:ilvl="0" w:tplc="B1D4BF68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56" w15:restartNumberingAfterBreak="0">
    <w:nsid w:val="56D45559"/>
    <w:multiLevelType w:val="multilevel"/>
    <w:tmpl w:val="15F4B6D2"/>
    <w:styleLink w:val="WWNum13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7" w15:restartNumberingAfterBreak="0">
    <w:nsid w:val="574253DF"/>
    <w:multiLevelType w:val="hybridMultilevel"/>
    <w:tmpl w:val="A78AFF0E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57726C2A"/>
    <w:multiLevelType w:val="hybridMultilevel"/>
    <w:tmpl w:val="BA201346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57CA1B61"/>
    <w:multiLevelType w:val="multilevel"/>
    <w:tmpl w:val="190EAA32"/>
    <w:styleLink w:val="WWNum6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0" w15:restartNumberingAfterBreak="0">
    <w:nsid w:val="57D854CD"/>
    <w:multiLevelType w:val="hybridMultilevel"/>
    <w:tmpl w:val="171276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591E1281"/>
    <w:multiLevelType w:val="multilevel"/>
    <w:tmpl w:val="0BA2BAB2"/>
    <w:styleLink w:val="WWNum13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2" w15:restartNumberingAfterBreak="0">
    <w:nsid w:val="592B1833"/>
    <w:multiLevelType w:val="hybridMultilevel"/>
    <w:tmpl w:val="0E542ECA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9D176BB"/>
    <w:multiLevelType w:val="hybridMultilevel"/>
    <w:tmpl w:val="5A6A27EE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5A456337"/>
    <w:multiLevelType w:val="multilevel"/>
    <w:tmpl w:val="FBD02412"/>
    <w:styleLink w:val="WWNum22"/>
    <w:lvl w:ilvl="0">
      <w:numFmt w:val="bullet"/>
      <w:lvlText w:val="­"/>
      <w:lvlJc w:val="left"/>
      <w:rPr>
        <w:rFonts w:ascii="Courier New" w:hAnsi="Courier New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5" w15:restartNumberingAfterBreak="0">
    <w:nsid w:val="5B1335FA"/>
    <w:multiLevelType w:val="multilevel"/>
    <w:tmpl w:val="E690C7F0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6" w15:restartNumberingAfterBreak="0">
    <w:nsid w:val="5B285F7C"/>
    <w:multiLevelType w:val="multilevel"/>
    <w:tmpl w:val="A3383168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7" w15:restartNumberingAfterBreak="0">
    <w:nsid w:val="5B411E2D"/>
    <w:multiLevelType w:val="multilevel"/>
    <w:tmpl w:val="CCEE802A"/>
    <w:styleLink w:val="WWNum26"/>
    <w:lvl w:ilvl="0">
      <w:numFmt w:val="bullet"/>
      <w:lvlText w:val="­"/>
      <w:lvlJc w:val="left"/>
      <w:rPr>
        <w:rFonts w:ascii="Courier New" w:hAnsi="Courier New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8" w15:restartNumberingAfterBreak="0">
    <w:nsid w:val="5B9234C4"/>
    <w:multiLevelType w:val="hybridMultilevel"/>
    <w:tmpl w:val="26F03A8C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5C753CD2"/>
    <w:multiLevelType w:val="hybridMultilevel"/>
    <w:tmpl w:val="2170268E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1" w15:restartNumberingAfterBreak="0">
    <w:nsid w:val="5CA85B7F"/>
    <w:multiLevelType w:val="hybridMultilevel"/>
    <w:tmpl w:val="A9A22438"/>
    <w:lvl w:ilvl="0" w:tplc="BF443A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43CE9324">
      <w:start w:val="1"/>
      <w:numFmt w:val="decimal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5D08577C"/>
    <w:multiLevelType w:val="hybridMultilevel"/>
    <w:tmpl w:val="10284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3" w15:restartNumberingAfterBreak="0">
    <w:nsid w:val="5D567E2B"/>
    <w:multiLevelType w:val="multilevel"/>
    <w:tmpl w:val="526A2ABC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274" w15:restartNumberingAfterBreak="0">
    <w:nsid w:val="5DF00CE5"/>
    <w:multiLevelType w:val="multilevel"/>
    <w:tmpl w:val="AE2A14C6"/>
    <w:styleLink w:val="WWNum19"/>
    <w:lvl w:ilvl="0">
      <w:numFmt w:val="bullet"/>
      <w:lvlText w:val="­"/>
      <w:lvlJc w:val="left"/>
      <w:rPr>
        <w:rFonts w:ascii="Courier New" w:hAnsi="Courier New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5" w15:restartNumberingAfterBreak="0">
    <w:nsid w:val="5E662D75"/>
    <w:multiLevelType w:val="multilevel"/>
    <w:tmpl w:val="50289308"/>
    <w:styleLink w:val="WWNum121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6" w15:restartNumberingAfterBreak="0">
    <w:nsid w:val="5E6D458B"/>
    <w:multiLevelType w:val="multilevel"/>
    <w:tmpl w:val="5F7C9464"/>
    <w:styleLink w:val="WWNum73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7" w15:restartNumberingAfterBreak="0">
    <w:nsid w:val="5F08702E"/>
    <w:multiLevelType w:val="multilevel"/>
    <w:tmpl w:val="E0A4A2B6"/>
    <w:styleLink w:val="WWNum8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8" w15:restartNumberingAfterBreak="0">
    <w:nsid w:val="5F551570"/>
    <w:multiLevelType w:val="hybridMultilevel"/>
    <w:tmpl w:val="42BA5BC8"/>
    <w:lvl w:ilvl="0" w:tplc="B1D4BF6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9" w15:restartNumberingAfterBreak="0">
    <w:nsid w:val="609F732B"/>
    <w:multiLevelType w:val="hybridMultilevel"/>
    <w:tmpl w:val="89CCE0CA"/>
    <w:lvl w:ilvl="0" w:tplc="34FAAD0C">
      <w:start w:val="1"/>
      <w:numFmt w:val="lowerLetter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3C4BB9A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0" w15:restartNumberingAfterBreak="0">
    <w:nsid w:val="60BA0366"/>
    <w:multiLevelType w:val="hybridMultilevel"/>
    <w:tmpl w:val="0DAAA5DA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60D46C97"/>
    <w:multiLevelType w:val="multilevel"/>
    <w:tmpl w:val="721AAEC2"/>
    <w:styleLink w:val="WWNum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2" w15:restartNumberingAfterBreak="0">
    <w:nsid w:val="60E73B97"/>
    <w:multiLevelType w:val="multilevel"/>
    <w:tmpl w:val="C0949DCE"/>
    <w:styleLink w:val="WWNum83"/>
    <w:lvl w:ilvl="0">
      <w:start w:val="1"/>
      <w:numFmt w:val="decimal"/>
      <w:lvlText w:val="%1."/>
      <w:lvlJc w:val="left"/>
      <w:rPr>
        <w:rFonts w:cs="Tahoma"/>
        <w:b w:val="0"/>
        <w:i w:val="0"/>
        <w:sz w:val="16"/>
        <w:szCs w:val="16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3" w15:restartNumberingAfterBreak="0">
    <w:nsid w:val="61A963A2"/>
    <w:multiLevelType w:val="multilevel"/>
    <w:tmpl w:val="3738ED46"/>
    <w:styleLink w:val="WWNum11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4" w15:restartNumberingAfterBreak="0">
    <w:nsid w:val="62006331"/>
    <w:multiLevelType w:val="multilevel"/>
    <w:tmpl w:val="59766208"/>
    <w:styleLink w:val="WWNum6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5" w15:restartNumberingAfterBreak="0">
    <w:nsid w:val="626639B7"/>
    <w:multiLevelType w:val="multilevel"/>
    <w:tmpl w:val="E36A0EB6"/>
    <w:styleLink w:val="WWNum12"/>
    <w:lvl w:ilvl="0">
      <w:numFmt w:val="bullet"/>
      <w:lvlText w:val="­"/>
      <w:lvlJc w:val="left"/>
      <w:rPr>
        <w:rFonts w:ascii="Courier New" w:hAnsi="Courier New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6" w15:restartNumberingAfterBreak="0">
    <w:nsid w:val="629B2930"/>
    <w:multiLevelType w:val="hybridMultilevel"/>
    <w:tmpl w:val="7DA002FE"/>
    <w:lvl w:ilvl="0" w:tplc="B1D4BF6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7" w15:restartNumberingAfterBreak="0">
    <w:nsid w:val="634F25BE"/>
    <w:multiLevelType w:val="multilevel"/>
    <w:tmpl w:val="22FA3F92"/>
    <w:styleLink w:val="WWNum6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88" w15:restartNumberingAfterBreak="0">
    <w:nsid w:val="63796CE6"/>
    <w:multiLevelType w:val="hybridMultilevel"/>
    <w:tmpl w:val="1B722448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63952543"/>
    <w:multiLevelType w:val="multilevel"/>
    <w:tmpl w:val="87288154"/>
    <w:styleLink w:val="WWNum90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0" w15:restartNumberingAfterBreak="0">
    <w:nsid w:val="63E0423E"/>
    <w:multiLevelType w:val="hybridMultilevel"/>
    <w:tmpl w:val="07A0E012"/>
    <w:lvl w:ilvl="0" w:tplc="4F283E2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643934FC"/>
    <w:multiLevelType w:val="multilevel"/>
    <w:tmpl w:val="C8FC28CC"/>
    <w:styleLink w:val="WWNum1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2" w15:restartNumberingAfterBreak="0">
    <w:nsid w:val="64722FC8"/>
    <w:multiLevelType w:val="hybridMultilevel"/>
    <w:tmpl w:val="B6324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647406BC"/>
    <w:multiLevelType w:val="hybridMultilevel"/>
    <w:tmpl w:val="10F4AC8E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647F39BD"/>
    <w:multiLevelType w:val="multilevel"/>
    <w:tmpl w:val="A9C4405C"/>
    <w:styleLink w:val="WWNum10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5" w15:restartNumberingAfterBreak="0">
    <w:nsid w:val="65C51025"/>
    <w:multiLevelType w:val="multilevel"/>
    <w:tmpl w:val="0F06B2F4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96" w15:restartNumberingAfterBreak="0">
    <w:nsid w:val="668F4C51"/>
    <w:multiLevelType w:val="multilevel"/>
    <w:tmpl w:val="F42CCE92"/>
    <w:styleLink w:val="WWNum6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7" w15:restartNumberingAfterBreak="0">
    <w:nsid w:val="668F587C"/>
    <w:multiLevelType w:val="hybridMultilevel"/>
    <w:tmpl w:val="CB88A370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669E16C0"/>
    <w:multiLevelType w:val="hybridMultilevel"/>
    <w:tmpl w:val="D7E03BB0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66B02FE1"/>
    <w:multiLevelType w:val="multilevel"/>
    <w:tmpl w:val="1904303A"/>
    <w:styleLink w:val="WWNum24"/>
    <w:lvl w:ilvl="0">
      <w:numFmt w:val="bullet"/>
      <w:lvlText w:val="­"/>
      <w:lvlJc w:val="left"/>
      <w:rPr>
        <w:rFonts w:ascii="Courier New" w:hAnsi="Courier New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0" w15:restartNumberingAfterBreak="0">
    <w:nsid w:val="66B571F6"/>
    <w:multiLevelType w:val="hybridMultilevel"/>
    <w:tmpl w:val="8DD486EC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66C27D1B"/>
    <w:multiLevelType w:val="hybridMultilevel"/>
    <w:tmpl w:val="A1F00DF4"/>
    <w:lvl w:ilvl="0" w:tplc="04150017">
      <w:start w:val="1"/>
      <w:numFmt w:val="lowerLetter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02" w15:restartNumberingAfterBreak="0">
    <w:nsid w:val="671724C9"/>
    <w:multiLevelType w:val="hybridMultilevel"/>
    <w:tmpl w:val="D40C9242"/>
    <w:lvl w:ilvl="0" w:tplc="B1D4BF6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3" w15:restartNumberingAfterBreak="0">
    <w:nsid w:val="67783FD5"/>
    <w:multiLevelType w:val="hybridMultilevel"/>
    <w:tmpl w:val="CABAC17E"/>
    <w:lvl w:ilvl="0" w:tplc="1ECE227E"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4" w15:restartNumberingAfterBreak="0">
    <w:nsid w:val="6851443B"/>
    <w:multiLevelType w:val="multilevel"/>
    <w:tmpl w:val="90C0BB52"/>
    <w:styleLink w:val="WWNum11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5" w15:restartNumberingAfterBreak="0">
    <w:nsid w:val="68566844"/>
    <w:multiLevelType w:val="hybridMultilevel"/>
    <w:tmpl w:val="77C076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68794636"/>
    <w:multiLevelType w:val="hybridMultilevel"/>
    <w:tmpl w:val="AD287700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68B35A70"/>
    <w:multiLevelType w:val="hybridMultilevel"/>
    <w:tmpl w:val="90EAF29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8" w15:restartNumberingAfterBreak="0">
    <w:nsid w:val="68F267EB"/>
    <w:multiLevelType w:val="hybridMultilevel"/>
    <w:tmpl w:val="CC56730E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69232CCD"/>
    <w:multiLevelType w:val="hybridMultilevel"/>
    <w:tmpl w:val="D2E2ABD0"/>
    <w:lvl w:ilvl="0" w:tplc="04150017">
      <w:start w:val="1"/>
      <w:numFmt w:val="lowerLetter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10" w15:restartNumberingAfterBreak="0">
    <w:nsid w:val="697504F6"/>
    <w:multiLevelType w:val="multilevel"/>
    <w:tmpl w:val="E44CCEC6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1" w15:restartNumberingAfterBreak="0">
    <w:nsid w:val="697C0144"/>
    <w:multiLevelType w:val="multilevel"/>
    <w:tmpl w:val="9CC48B64"/>
    <w:styleLink w:val="WWNum1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9856048"/>
    <w:multiLevelType w:val="hybridMultilevel"/>
    <w:tmpl w:val="D64CAEFA"/>
    <w:lvl w:ilvl="0" w:tplc="B1D4BF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3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6A01689E"/>
    <w:multiLevelType w:val="hybridMultilevel"/>
    <w:tmpl w:val="639CBD8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11">
      <w:start w:val="1"/>
      <w:numFmt w:val="decimal"/>
      <w:lvlText w:val="%7)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5" w15:restartNumberingAfterBreak="0">
    <w:nsid w:val="6A284C9D"/>
    <w:multiLevelType w:val="hybridMultilevel"/>
    <w:tmpl w:val="BD84F97E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6A34099A"/>
    <w:multiLevelType w:val="multilevel"/>
    <w:tmpl w:val="F5B02656"/>
    <w:styleLink w:val="WWNum3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7" w15:restartNumberingAfterBreak="0">
    <w:nsid w:val="6A7B5063"/>
    <w:multiLevelType w:val="multilevel"/>
    <w:tmpl w:val="4E5C73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8" w15:restartNumberingAfterBreak="0">
    <w:nsid w:val="6C8447EC"/>
    <w:multiLevelType w:val="hybridMultilevel"/>
    <w:tmpl w:val="BA5CEB3E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6C961616"/>
    <w:multiLevelType w:val="hybridMultilevel"/>
    <w:tmpl w:val="236C5AC0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6CD440F8"/>
    <w:multiLevelType w:val="multilevel"/>
    <w:tmpl w:val="6678A452"/>
    <w:styleLink w:val="WWNum97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  <w:color w:val="00000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1" w15:restartNumberingAfterBreak="0">
    <w:nsid w:val="6CF719A9"/>
    <w:multiLevelType w:val="multilevel"/>
    <w:tmpl w:val="1878062A"/>
    <w:styleLink w:val="WWNum33"/>
    <w:lvl w:ilvl="0">
      <w:numFmt w:val="bullet"/>
      <w:lvlText w:val="-"/>
      <w:lvlJc w:val="left"/>
      <w:rPr>
        <w:rFonts w:ascii="Tahoma" w:hAnsi="Tahom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2" w15:restartNumberingAfterBreak="0">
    <w:nsid w:val="6D4D7541"/>
    <w:multiLevelType w:val="multilevel"/>
    <w:tmpl w:val="051ECCFE"/>
    <w:styleLink w:val="WWNum21"/>
    <w:lvl w:ilvl="0">
      <w:numFmt w:val="bullet"/>
      <w:lvlText w:val="­"/>
      <w:lvlJc w:val="left"/>
      <w:rPr>
        <w:rFonts w:ascii="Courier New" w:hAnsi="Courier New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3" w15:restartNumberingAfterBreak="0">
    <w:nsid w:val="6E05114A"/>
    <w:multiLevelType w:val="multilevel"/>
    <w:tmpl w:val="DC261C34"/>
    <w:styleLink w:val="WWNum3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4" w15:restartNumberingAfterBreak="0">
    <w:nsid w:val="6E80616E"/>
    <w:multiLevelType w:val="hybridMultilevel"/>
    <w:tmpl w:val="267E1C66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EB863D6"/>
    <w:multiLevelType w:val="multilevel"/>
    <w:tmpl w:val="A0BE3BB6"/>
    <w:styleLink w:val="WWNum10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6" w15:restartNumberingAfterBreak="0">
    <w:nsid w:val="6F085F2C"/>
    <w:multiLevelType w:val="multilevel"/>
    <w:tmpl w:val="B516C316"/>
    <w:styleLink w:val="WW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7" w15:restartNumberingAfterBreak="0">
    <w:nsid w:val="6F7240DF"/>
    <w:multiLevelType w:val="multilevel"/>
    <w:tmpl w:val="EB363346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28" w15:restartNumberingAfterBreak="0">
    <w:nsid w:val="70385B66"/>
    <w:multiLevelType w:val="hybridMultilevel"/>
    <w:tmpl w:val="46DAA3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708B62D2"/>
    <w:multiLevelType w:val="hybridMultilevel"/>
    <w:tmpl w:val="2376C73E"/>
    <w:lvl w:ilvl="0" w:tplc="1ECE227E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70972534"/>
    <w:multiLevelType w:val="multilevel"/>
    <w:tmpl w:val="CC964B0C"/>
    <w:styleLink w:val="WWNum13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1" w15:restartNumberingAfterBreak="0">
    <w:nsid w:val="70D55EC9"/>
    <w:multiLevelType w:val="hybridMultilevel"/>
    <w:tmpl w:val="3E26C5D4"/>
    <w:lvl w:ilvl="0" w:tplc="2818A50A">
      <w:start w:val="1"/>
      <w:numFmt w:val="decimal"/>
      <w:lvlText w:val="%1."/>
      <w:lvlJc w:val="left"/>
      <w:pPr>
        <w:ind w:left="360" w:hanging="360"/>
      </w:pPr>
    </w:lvl>
    <w:lvl w:ilvl="1" w:tplc="21AE8B1C" w:tentative="1">
      <w:start w:val="1"/>
      <w:numFmt w:val="lowerLetter"/>
      <w:lvlText w:val="%2."/>
      <w:lvlJc w:val="left"/>
      <w:pPr>
        <w:ind w:left="1080" w:hanging="360"/>
      </w:pPr>
    </w:lvl>
    <w:lvl w:ilvl="2" w:tplc="56A8C6E8" w:tentative="1">
      <w:start w:val="1"/>
      <w:numFmt w:val="lowerRoman"/>
      <w:lvlText w:val="%3."/>
      <w:lvlJc w:val="right"/>
      <w:pPr>
        <w:ind w:left="1800" w:hanging="180"/>
      </w:pPr>
    </w:lvl>
    <w:lvl w:ilvl="3" w:tplc="51B2B3FC" w:tentative="1">
      <w:start w:val="1"/>
      <w:numFmt w:val="decimal"/>
      <w:lvlText w:val="%4."/>
      <w:lvlJc w:val="left"/>
      <w:pPr>
        <w:ind w:left="2520" w:hanging="360"/>
      </w:pPr>
    </w:lvl>
    <w:lvl w:ilvl="4" w:tplc="3F483A66" w:tentative="1">
      <w:start w:val="1"/>
      <w:numFmt w:val="lowerLetter"/>
      <w:lvlText w:val="%5."/>
      <w:lvlJc w:val="left"/>
      <w:pPr>
        <w:ind w:left="3240" w:hanging="360"/>
      </w:pPr>
    </w:lvl>
    <w:lvl w:ilvl="5" w:tplc="DBCEEB6A" w:tentative="1">
      <w:start w:val="1"/>
      <w:numFmt w:val="lowerRoman"/>
      <w:lvlText w:val="%6."/>
      <w:lvlJc w:val="right"/>
      <w:pPr>
        <w:ind w:left="3960" w:hanging="180"/>
      </w:pPr>
    </w:lvl>
    <w:lvl w:ilvl="6" w:tplc="EA44D468" w:tentative="1">
      <w:start w:val="1"/>
      <w:numFmt w:val="decimal"/>
      <w:lvlText w:val="%7."/>
      <w:lvlJc w:val="left"/>
      <w:pPr>
        <w:ind w:left="4680" w:hanging="360"/>
      </w:pPr>
    </w:lvl>
    <w:lvl w:ilvl="7" w:tplc="41D4B80E" w:tentative="1">
      <w:start w:val="1"/>
      <w:numFmt w:val="lowerLetter"/>
      <w:lvlText w:val="%8."/>
      <w:lvlJc w:val="left"/>
      <w:pPr>
        <w:ind w:left="5400" w:hanging="360"/>
      </w:pPr>
    </w:lvl>
    <w:lvl w:ilvl="8" w:tplc="874867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2" w15:restartNumberingAfterBreak="0">
    <w:nsid w:val="716A334D"/>
    <w:multiLevelType w:val="hybridMultilevel"/>
    <w:tmpl w:val="7D7A2BB2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72184244"/>
    <w:multiLevelType w:val="multilevel"/>
    <w:tmpl w:val="DFAEB576"/>
    <w:styleLink w:val="WWNum99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4" w15:restartNumberingAfterBreak="0">
    <w:nsid w:val="72382007"/>
    <w:multiLevelType w:val="hybridMultilevel"/>
    <w:tmpl w:val="D3DA123A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7271202B"/>
    <w:multiLevelType w:val="multilevel"/>
    <w:tmpl w:val="9C26E30E"/>
    <w:styleLink w:val="WWNum101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6" w15:restartNumberingAfterBreak="0">
    <w:nsid w:val="72B71C1C"/>
    <w:multiLevelType w:val="multilevel"/>
    <w:tmpl w:val="0526C012"/>
    <w:styleLink w:val="WWNum13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7" w15:restartNumberingAfterBreak="0">
    <w:nsid w:val="72CB27EA"/>
    <w:multiLevelType w:val="multilevel"/>
    <w:tmpl w:val="FCD05AE0"/>
    <w:styleLink w:val="WWNum6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8" w15:restartNumberingAfterBreak="0">
    <w:nsid w:val="74037603"/>
    <w:multiLevelType w:val="multilevel"/>
    <w:tmpl w:val="608404CE"/>
    <w:styleLink w:val="WWNum10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9" w15:restartNumberingAfterBreak="0">
    <w:nsid w:val="741D5069"/>
    <w:multiLevelType w:val="multilevel"/>
    <w:tmpl w:val="1C80C486"/>
    <w:styleLink w:val="WWNum89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0" w15:restartNumberingAfterBreak="0">
    <w:nsid w:val="74762BCE"/>
    <w:multiLevelType w:val="hybridMultilevel"/>
    <w:tmpl w:val="6BEA7B5E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74813C8C"/>
    <w:multiLevelType w:val="multilevel"/>
    <w:tmpl w:val="11FC5A92"/>
    <w:styleLink w:val="WWNum100"/>
    <w:lvl w:ilvl="0">
      <w:numFmt w:val="bullet"/>
      <w:lvlText w:val=""/>
      <w:lvlJc w:val="left"/>
      <w:rPr>
        <w:rFonts w:ascii="Symbol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2" w15:restartNumberingAfterBreak="0">
    <w:nsid w:val="753B1CE3"/>
    <w:multiLevelType w:val="hybridMultilevel"/>
    <w:tmpl w:val="C8063B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D762D70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plc="372E513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5936C44"/>
    <w:multiLevelType w:val="hybridMultilevel"/>
    <w:tmpl w:val="6630CABA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59700CB"/>
    <w:multiLevelType w:val="hybridMultilevel"/>
    <w:tmpl w:val="2CF875DE"/>
    <w:lvl w:ilvl="0" w:tplc="1ECE227E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5" w15:restartNumberingAfterBreak="0">
    <w:nsid w:val="75BF66B7"/>
    <w:multiLevelType w:val="multilevel"/>
    <w:tmpl w:val="7BA4BBA6"/>
    <w:styleLink w:val="WWNum5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6" w15:restartNumberingAfterBreak="0">
    <w:nsid w:val="76223951"/>
    <w:multiLevelType w:val="multilevel"/>
    <w:tmpl w:val="2228BF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7" w15:restartNumberingAfterBreak="0">
    <w:nsid w:val="76F67D74"/>
    <w:multiLevelType w:val="multilevel"/>
    <w:tmpl w:val="1EC26926"/>
    <w:styleLink w:val="WWNum7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8" w15:restartNumberingAfterBreak="0">
    <w:nsid w:val="77303625"/>
    <w:multiLevelType w:val="multilevel"/>
    <w:tmpl w:val="DF16FDF4"/>
    <w:styleLink w:val="WWNum7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9" w15:restartNumberingAfterBreak="0">
    <w:nsid w:val="779B3D68"/>
    <w:multiLevelType w:val="multilevel"/>
    <w:tmpl w:val="FC1C6208"/>
    <w:styleLink w:val="WWNum93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50" w15:restartNumberingAfterBreak="0">
    <w:nsid w:val="77B64C93"/>
    <w:multiLevelType w:val="multilevel"/>
    <w:tmpl w:val="DD94056E"/>
    <w:styleLink w:val="WWNum1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1" w15:restartNumberingAfterBreak="0">
    <w:nsid w:val="7811009F"/>
    <w:multiLevelType w:val="hybridMultilevel"/>
    <w:tmpl w:val="1062BC1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2" w15:restartNumberingAfterBreak="0">
    <w:nsid w:val="7A043975"/>
    <w:multiLevelType w:val="multilevel"/>
    <w:tmpl w:val="1FF2F58A"/>
    <w:styleLink w:val="WWNum4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3" w15:restartNumberingAfterBreak="0">
    <w:nsid w:val="7A555453"/>
    <w:multiLevelType w:val="multilevel"/>
    <w:tmpl w:val="7D3CFCFE"/>
    <w:styleLink w:val="WWNum12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4" w15:restartNumberingAfterBreak="0">
    <w:nsid w:val="7AAF5A0C"/>
    <w:multiLevelType w:val="hybridMultilevel"/>
    <w:tmpl w:val="999CA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5" w15:restartNumberingAfterBreak="0">
    <w:nsid w:val="7AC413C9"/>
    <w:multiLevelType w:val="hybridMultilevel"/>
    <w:tmpl w:val="34FAE3CE"/>
    <w:lvl w:ilvl="0" w:tplc="E3D04FB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 w15:restartNumberingAfterBreak="0">
    <w:nsid w:val="7BAE162B"/>
    <w:multiLevelType w:val="multilevel"/>
    <w:tmpl w:val="FE2EF9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7" w15:restartNumberingAfterBreak="0">
    <w:nsid w:val="7C3A1200"/>
    <w:multiLevelType w:val="hybridMultilevel"/>
    <w:tmpl w:val="880A5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C412495"/>
    <w:multiLevelType w:val="hybridMultilevel"/>
    <w:tmpl w:val="3A2ADF06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7C470642"/>
    <w:multiLevelType w:val="multilevel"/>
    <w:tmpl w:val="873EB850"/>
    <w:styleLink w:val="WWNum1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0" w15:restartNumberingAfterBreak="0">
    <w:nsid w:val="7C7325A8"/>
    <w:multiLevelType w:val="hybridMultilevel"/>
    <w:tmpl w:val="1FD20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CFE772E"/>
    <w:multiLevelType w:val="hybridMultilevel"/>
    <w:tmpl w:val="1640F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3CB2BA">
      <w:start w:val="1"/>
      <w:numFmt w:val="upperRoman"/>
      <w:lvlText w:val="%2."/>
      <w:lvlJc w:val="right"/>
      <w:pPr>
        <w:ind w:left="1440" w:hanging="360"/>
      </w:pPr>
      <w:rPr>
        <w:b/>
      </w:rPr>
    </w:lvl>
    <w:lvl w:ilvl="2" w:tplc="998E43CE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7D987F3E"/>
    <w:multiLevelType w:val="multilevel"/>
    <w:tmpl w:val="F6C822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5"/>
      <w:numFmt w:val="upperRoman"/>
      <w:lvlText w:val="%3."/>
      <w:lvlJc w:val="righ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3" w15:restartNumberingAfterBreak="0">
    <w:nsid w:val="7D9F1AF6"/>
    <w:multiLevelType w:val="hybridMultilevel"/>
    <w:tmpl w:val="1918114E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7E125360"/>
    <w:multiLevelType w:val="multilevel"/>
    <w:tmpl w:val="7D5A62EA"/>
    <w:styleLink w:val="WWNum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5" w15:restartNumberingAfterBreak="0">
    <w:nsid w:val="7E3165C7"/>
    <w:multiLevelType w:val="hybridMultilevel"/>
    <w:tmpl w:val="A41E9E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6" w15:restartNumberingAfterBreak="0">
    <w:nsid w:val="7E392B4C"/>
    <w:multiLevelType w:val="multilevel"/>
    <w:tmpl w:val="5CD4AF98"/>
    <w:styleLink w:val="WWNum56"/>
    <w:lvl w:ilvl="0">
      <w:start w:val="1"/>
      <w:numFmt w:val="decimal"/>
      <w:lvlText w:val="%1."/>
      <w:lvlJc w:val="left"/>
      <w:rPr>
        <w:rFonts w:cs="Times New Roman"/>
        <w:b/>
        <w:dstrike/>
        <w:color w:val="000000"/>
        <w:sz w:val="20"/>
        <w:szCs w:val="20"/>
        <w:u w:val="none"/>
      </w:rPr>
    </w:lvl>
    <w:lvl w:ilvl="1">
      <w:numFmt w:val="bullet"/>
      <w:lvlText w:val=""/>
      <w:lvlJc w:val="left"/>
      <w:rPr>
        <w:rFonts w:ascii="Symbol" w:hAnsi="Symbol"/>
        <w:color w:val="000000"/>
        <w:sz w:val="22"/>
      </w:rPr>
    </w:lvl>
    <w:lvl w:ilvl="2">
      <w:start w:val="2"/>
      <w:numFmt w:val="decimal"/>
      <w:lvlText w:val="%1.%2.%3."/>
      <w:lvlJc w:val="left"/>
      <w:rPr>
        <w:rFonts w:cs="Times New Roman"/>
        <w:b/>
        <w:color w:val="000000"/>
        <w:sz w:val="20"/>
        <w:szCs w:val="20"/>
      </w:rPr>
    </w:lvl>
    <w:lvl w:ilvl="3">
      <w:start w:val="1"/>
      <w:numFmt w:val="lowerLetter"/>
      <w:lvlText w:val="%1.%2.%3.%4)"/>
      <w:lvlJc w:val="left"/>
      <w:rPr>
        <w:rFonts w:cs="Times New Roman"/>
        <w:b w:val="0"/>
        <w:i w:val="0"/>
        <w:sz w:val="24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67" w15:restartNumberingAfterBreak="0">
    <w:nsid w:val="7F175BC8"/>
    <w:multiLevelType w:val="hybridMultilevel"/>
    <w:tmpl w:val="BD8ACD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FA65ACC"/>
    <w:multiLevelType w:val="hybridMultilevel"/>
    <w:tmpl w:val="0E8C4F42"/>
    <w:lvl w:ilvl="0" w:tplc="B1D4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1"/>
  </w:num>
  <w:num w:numId="2">
    <w:abstractNumId w:val="273"/>
  </w:num>
  <w:num w:numId="3">
    <w:abstractNumId w:val="342"/>
  </w:num>
  <w:num w:numId="4">
    <w:abstractNumId w:val="236"/>
  </w:num>
  <w:num w:numId="5">
    <w:abstractNumId w:val="2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8"/>
  </w:num>
  <w:num w:numId="7">
    <w:abstractNumId w:val="361"/>
  </w:num>
  <w:num w:numId="8">
    <w:abstractNumId w:val="154"/>
  </w:num>
  <w:num w:numId="9">
    <w:abstractNumId w:val="132"/>
  </w:num>
  <w:num w:numId="10">
    <w:abstractNumId w:val="351"/>
  </w:num>
  <w:num w:numId="11">
    <w:abstractNumId w:val="313"/>
  </w:num>
  <w:num w:numId="12">
    <w:abstractNumId w:val="346"/>
  </w:num>
  <w:num w:numId="13">
    <w:abstractNumId w:val="91"/>
  </w:num>
  <w:num w:numId="14">
    <w:abstractNumId w:val="327"/>
  </w:num>
  <w:num w:numId="15">
    <w:abstractNumId w:val="113"/>
  </w:num>
  <w:num w:numId="16">
    <w:abstractNumId w:val="59"/>
  </w:num>
  <w:num w:numId="17">
    <w:abstractNumId w:val="89"/>
  </w:num>
  <w:num w:numId="18">
    <w:abstractNumId w:val="174"/>
  </w:num>
  <w:num w:numId="19">
    <w:abstractNumId w:val="249"/>
  </w:num>
  <w:num w:numId="20">
    <w:abstractNumId w:val="128"/>
  </w:num>
  <w:num w:numId="21">
    <w:abstractNumId w:val="207"/>
  </w:num>
  <w:num w:numId="22">
    <w:abstractNumId w:val="124"/>
  </w:num>
  <w:num w:numId="23">
    <w:abstractNumId w:val="317"/>
  </w:num>
  <w:num w:numId="24">
    <w:abstractNumId w:val="74"/>
  </w:num>
  <w:num w:numId="25">
    <w:abstractNumId w:val="135"/>
  </w:num>
  <w:num w:numId="26">
    <w:abstractNumId w:val="140"/>
  </w:num>
  <w:num w:numId="27">
    <w:abstractNumId w:val="362"/>
  </w:num>
  <w:num w:numId="28">
    <w:abstractNumId w:val="157"/>
  </w:num>
  <w:num w:numId="29">
    <w:abstractNumId w:val="108"/>
  </w:num>
  <w:num w:numId="30">
    <w:abstractNumId w:val="138"/>
  </w:num>
  <w:num w:numId="31">
    <w:abstractNumId w:val="66"/>
  </w:num>
  <w:num w:numId="32">
    <w:abstractNumId w:val="35"/>
  </w:num>
  <w:num w:numId="33">
    <w:abstractNumId w:val="193"/>
  </w:num>
  <w:num w:numId="34">
    <w:abstractNumId w:val="99"/>
  </w:num>
  <w:num w:numId="35">
    <w:abstractNumId w:val="61"/>
  </w:num>
  <w:num w:numId="36">
    <w:abstractNumId w:val="199"/>
  </w:num>
  <w:num w:numId="37">
    <w:abstractNumId w:val="272"/>
  </w:num>
  <w:num w:numId="38">
    <w:abstractNumId w:val="166"/>
  </w:num>
  <w:num w:numId="39">
    <w:abstractNumId w:val="162"/>
  </w:num>
  <w:num w:numId="40">
    <w:abstractNumId w:val="270"/>
    <w:lvlOverride w:ilvl="0">
      <w:startOverride w:val="1"/>
    </w:lvlOverride>
  </w:num>
  <w:num w:numId="41">
    <w:abstractNumId w:val="201"/>
    <w:lvlOverride w:ilvl="0">
      <w:startOverride w:val="1"/>
    </w:lvlOverride>
  </w:num>
  <w:num w:numId="42">
    <w:abstractNumId w:val="111"/>
  </w:num>
  <w:num w:numId="43">
    <w:abstractNumId w:val="19"/>
  </w:num>
  <w:num w:numId="44">
    <w:abstractNumId w:val="14"/>
  </w:num>
  <w:num w:numId="45">
    <w:abstractNumId w:val="24"/>
  </w:num>
  <w:num w:numId="46">
    <w:abstractNumId w:val="90"/>
  </w:num>
  <w:num w:numId="47">
    <w:abstractNumId w:val="227"/>
  </w:num>
  <w:num w:numId="48">
    <w:abstractNumId w:val="367"/>
  </w:num>
  <w:num w:numId="49">
    <w:abstractNumId w:val="309"/>
  </w:num>
  <w:num w:numId="50">
    <w:abstractNumId w:val="301"/>
  </w:num>
  <w:num w:numId="51">
    <w:abstractNumId w:val="235"/>
  </w:num>
  <w:num w:numId="52">
    <w:abstractNumId w:val="70"/>
  </w:num>
  <w:num w:numId="53">
    <w:abstractNumId w:val="93"/>
  </w:num>
  <w:num w:numId="54">
    <w:abstractNumId w:val="60"/>
  </w:num>
  <w:num w:numId="55">
    <w:abstractNumId w:val="81"/>
  </w:num>
  <w:num w:numId="56">
    <w:abstractNumId w:val="365"/>
  </w:num>
  <w:num w:numId="57">
    <w:abstractNumId w:val="147"/>
  </w:num>
  <w:num w:numId="58">
    <w:abstractNumId w:val="134"/>
  </w:num>
  <w:num w:numId="59">
    <w:abstractNumId w:val="181"/>
  </w:num>
  <w:num w:numId="60">
    <w:abstractNumId w:val="29"/>
  </w:num>
  <w:num w:numId="61">
    <w:abstractNumId w:val="328"/>
  </w:num>
  <w:num w:numId="62">
    <w:abstractNumId w:val="164"/>
  </w:num>
  <w:num w:numId="63">
    <w:abstractNumId w:val="125"/>
  </w:num>
  <w:num w:numId="64">
    <w:abstractNumId w:val="31"/>
  </w:num>
  <w:num w:numId="65">
    <w:abstractNumId w:val="102"/>
  </w:num>
  <w:num w:numId="66">
    <w:abstractNumId w:val="314"/>
  </w:num>
  <w:num w:numId="67">
    <w:abstractNumId w:val="247"/>
  </w:num>
  <w:num w:numId="68">
    <w:abstractNumId w:val="266"/>
  </w:num>
  <w:num w:numId="69">
    <w:abstractNumId w:val="303"/>
  </w:num>
  <w:num w:numId="70">
    <w:abstractNumId w:val="233"/>
  </w:num>
  <w:num w:numId="71">
    <w:abstractNumId w:val="83"/>
  </w:num>
  <w:num w:numId="72">
    <w:abstractNumId w:val="360"/>
  </w:num>
  <w:num w:numId="73">
    <w:abstractNumId w:val="105"/>
  </w:num>
  <w:num w:numId="74">
    <w:abstractNumId w:val="224"/>
  </w:num>
  <w:num w:numId="75">
    <w:abstractNumId w:val="117"/>
  </w:num>
  <w:num w:numId="76">
    <w:abstractNumId w:val="211"/>
  </w:num>
  <w:num w:numId="77">
    <w:abstractNumId w:val="177"/>
  </w:num>
  <w:num w:numId="78">
    <w:abstractNumId w:val="295"/>
  </w:num>
  <w:num w:numId="79">
    <w:abstractNumId w:val="323"/>
  </w:num>
  <w:num w:numId="80">
    <w:abstractNumId w:val="192"/>
  </w:num>
  <w:num w:numId="81">
    <w:abstractNumId w:val="104"/>
  </w:num>
  <w:num w:numId="82">
    <w:abstractNumId w:val="101"/>
  </w:num>
  <w:num w:numId="83">
    <w:abstractNumId w:val="136"/>
  </w:num>
  <w:num w:numId="84">
    <w:abstractNumId w:val="277"/>
  </w:num>
  <w:num w:numId="85">
    <w:abstractNumId w:val="216"/>
    <w:lvlOverride w:ilvl="0">
      <w:lvl w:ilvl="0">
        <w:start w:val="1"/>
        <w:numFmt w:val="decimal"/>
        <w:lvlText w:val="%1)"/>
        <w:lvlJc w:val="left"/>
        <w:rPr>
          <w:sz w:val="20"/>
          <w:szCs w:val="20"/>
        </w:rPr>
      </w:lvl>
    </w:lvlOverride>
  </w:num>
  <w:num w:numId="86">
    <w:abstractNumId w:val="69"/>
  </w:num>
  <w:num w:numId="87">
    <w:abstractNumId w:val="304"/>
  </w:num>
  <w:num w:numId="88">
    <w:abstractNumId w:val="285"/>
  </w:num>
  <w:num w:numId="89">
    <w:abstractNumId w:val="330"/>
  </w:num>
  <w:num w:numId="90">
    <w:abstractNumId w:val="225"/>
  </w:num>
  <w:num w:numId="91">
    <w:abstractNumId w:val="42"/>
  </w:num>
  <w:num w:numId="92">
    <w:abstractNumId w:val="234"/>
  </w:num>
  <w:num w:numId="93">
    <w:abstractNumId w:val="185"/>
  </w:num>
  <w:num w:numId="94">
    <w:abstractNumId w:val="57"/>
  </w:num>
  <w:num w:numId="95">
    <w:abstractNumId w:val="274"/>
  </w:num>
  <w:num w:numId="96">
    <w:abstractNumId w:val="146"/>
  </w:num>
  <w:num w:numId="97">
    <w:abstractNumId w:val="322"/>
  </w:num>
  <w:num w:numId="98">
    <w:abstractNumId w:val="264"/>
  </w:num>
  <w:num w:numId="99">
    <w:abstractNumId w:val="84"/>
  </w:num>
  <w:num w:numId="100">
    <w:abstractNumId w:val="299"/>
  </w:num>
  <w:num w:numId="101">
    <w:abstractNumId w:val="251"/>
  </w:num>
  <w:num w:numId="102">
    <w:abstractNumId w:val="267"/>
  </w:num>
  <w:num w:numId="103">
    <w:abstractNumId w:val="153"/>
  </w:num>
  <w:num w:numId="104">
    <w:abstractNumId w:val="209"/>
  </w:num>
  <w:num w:numId="105">
    <w:abstractNumId w:val="326"/>
  </w:num>
  <w:num w:numId="106">
    <w:abstractNumId w:val="252"/>
  </w:num>
  <w:num w:numId="107">
    <w:abstractNumId w:val="208"/>
  </w:num>
  <w:num w:numId="108">
    <w:abstractNumId w:val="239"/>
  </w:num>
  <w:num w:numId="109">
    <w:abstractNumId w:val="321"/>
  </w:num>
  <w:num w:numId="110">
    <w:abstractNumId w:val="316"/>
  </w:num>
  <w:num w:numId="111">
    <w:abstractNumId w:val="64"/>
  </w:num>
  <w:num w:numId="112">
    <w:abstractNumId w:val="48"/>
  </w:num>
  <w:num w:numId="113">
    <w:abstractNumId w:val="36"/>
  </w:num>
  <w:num w:numId="114">
    <w:abstractNumId w:val="95"/>
  </w:num>
  <w:num w:numId="115">
    <w:abstractNumId w:val="213"/>
  </w:num>
  <w:num w:numId="116">
    <w:abstractNumId w:val="205"/>
  </w:num>
  <w:num w:numId="117">
    <w:abstractNumId w:val="281"/>
  </w:num>
  <w:num w:numId="118">
    <w:abstractNumId w:val="364"/>
  </w:num>
  <w:num w:numId="119">
    <w:abstractNumId w:val="71"/>
  </w:num>
  <w:num w:numId="120">
    <w:abstractNumId w:val="352"/>
  </w:num>
  <w:num w:numId="121">
    <w:abstractNumId w:val="158"/>
  </w:num>
  <w:num w:numId="122">
    <w:abstractNumId w:val="82"/>
  </w:num>
  <w:num w:numId="123">
    <w:abstractNumId w:val="44"/>
  </w:num>
  <w:num w:numId="124">
    <w:abstractNumId w:val="184"/>
  </w:num>
  <w:num w:numId="125">
    <w:abstractNumId w:val="18"/>
  </w:num>
  <w:num w:numId="126">
    <w:abstractNumId w:val="191"/>
  </w:num>
  <w:num w:numId="127">
    <w:abstractNumId w:val="220"/>
  </w:num>
  <w:num w:numId="128">
    <w:abstractNumId w:val="253"/>
  </w:num>
  <w:num w:numId="129">
    <w:abstractNumId w:val="137"/>
  </w:num>
  <w:num w:numId="130">
    <w:abstractNumId w:val="189"/>
  </w:num>
  <w:num w:numId="131">
    <w:abstractNumId w:val="219"/>
  </w:num>
  <w:num w:numId="132">
    <w:abstractNumId w:val="345"/>
  </w:num>
  <w:num w:numId="133">
    <w:abstractNumId w:val="206"/>
  </w:num>
  <w:num w:numId="134">
    <w:abstractNumId w:val="56"/>
  </w:num>
  <w:num w:numId="135">
    <w:abstractNumId w:val="51"/>
  </w:num>
  <w:num w:numId="136">
    <w:abstractNumId w:val="284"/>
  </w:num>
  <w:num w:numId="137">
    <w:abstractNumId w:val="58"/>
  </w:num>
  <w:num w:numId="138">
    <w:abstractNumId w:val="287"/>
  </w:num>
  <w:num w:numId="139">
    <w:abstractNumId w:val="67"/>
  </w:num>
  <w:num w:numId="140">
    <w:abstractNumId w:val="173"/>
  </w:num>
  <w:num w:numId="141">
    <w:abstractNumId w:val="107"/>
  </w:num>
  <w:num w:numId="142">
    <w:abstractNumId w:val="337"/>
  </w:num>
  <w:num w:numId="143">
    <w:abstractNumId w:val="259"/>
  </w:num>
  <w:num w:numId="144">
    <w:abstractNumId w:val="296"/>
  </w:num>
  <w:num w:numId="145">
    <w:abstractNumId w:val="97"/>
  </w:num>
  <w:num w:numId="146">
    <w:abstractNumId w:val="348"/>
  </w:num>
  <w:num w:numId="147">
    <w:abstractNumId w:val="22"/>
  </w:num>
  <w:num w:numId="148">
    <w:abstractNumId w:val="276"/>
  </w:num>
  <w:num w:numId="149">
    <w:abstractNumId w:val="129"/>
  </w:num>
  <w:num w:numId="150">
    <w:abstractNumId w:val="88"/>
  </w:num>
  <w:num w:numId="151">
    <w:abstractNumId w:val="186"/>
  </w:num>
  <w:num w:numId="152">
    <w:abstractNumId w:val="172"/>
  </w:num>
  <w:num w:numId="153">
    <w:abstractNumId w:val="232"/>
  </w:num>
  <w:num w:numId="154">
    <w:abstractNumId w:val="347"/>
  </w:num>
  <w:num w:numId="155">
    <w:abstractNumId w:val="188"/>
  </w:num>
  <w:num w:numId="156">
    <w:abstractNumId w:val="27"/>
  </w:num>
  <w:num w:numId="157">
    <w:abstractNumId w:val="46"/>
  </w:num>
  <w:num w:numId="158">
    <w:abstractNumId w:val="282"/>
  </w:num>
  <w:num w:numId="159">
    <w:abstractNumId w:val="212"/>
  </w:num>
  <w:num w:numId="160">
    <w:abstractNumId w:val="195"/>
  </w:num>
  <w:num w:numId="161">
    <w:abstractNumId w:val="40"/>
  </w:num>
  <w:num w:numId="162">
    <w:abstractNumId w:val="180"/>
  </w:num>
  <w:num w:numId="163">
    <w:abstractNumId w:val="100"/>
  </w:num>
  <w:num w:numId="164">
    <w:abstractNumId w:val="339"/>
  </w:num>
  <w:num w:numId="165">
    <w:abstractNumId w:val="289"/>
  </w:num>
  <w:num w:numId="166">
    <w:abstractNumId w:val="26"/>
  </w:num>
  <w:num w:numId="167">
    <w:abstractNumId w:val="38"/>
  </w:num>
  <w:num w:numId="168">
    <w:abstractNumId w:val="349"/>
  </w:num>
  <w:num w:numId="169">
    <w:abstractNumId w:val="65"/>
  </w:num>
  <w:num w:numId="170">
    <w:abstractNumId w:val="23"/>
  </w:num>
  <w:num w:numId="171">
    <w:abstractNumId w:val="170"/>
  </w:num>
  <w:num w:numId="172">
    <w:abstractNumId w:val="320"/>
  </w:num>
  <w:num w:numId="173">
    <w:abstractNumId w:val="159"/>
  </w:num>
  <w:num w:numId="174">
    <w:abstractNumId w:val="333"/>
  </w:num>
  <w:num w:numId="175">
    <w:abstractNumId w:val="341"/>
  </w:num>
  <w:num w:numId="176">
    <w:abstractNumId w:val="335"/>
  </w:num>
  <w:num w:numId="177">
    <w:abstractNumId w:val="131"/>
  </w:num>
  <w:num w:numId="178">
    <w:abstractNumId w:val="223"/>
  </w:num>
  <w:num w:numId="179">
    <w:abstractNumId w:val="127"/>
  </w:num>
  <w:num w:numId="180">
    <w:abstractNumId w:val="338"/>
  </w:num>
  <w:num w:numId="181">
    <w:abstractNumId w:val="294"/>
  </w:num>
  <w:num w:numId="182">
    <w:abstractNumId w:val="198"/>
  </w:num>
  <w:num w:numId="183">
    <w:abstractNumId w:val="325"/>
  </w:num>
  <w:num w:numId="184">
    <w:abstractNumId w:val="41"/>
  </w:num>
  <w:num w:numId="185">
    <w:abstractNumId w:val="37"/>
  </w:num>
  <w:num w:numId="186">
    <w:abstractNumId w:val="311"/>
  </w:num>
  <w:num w:numId="187">
    <w:abstractNumId w:val="53"/>
  </w:num>
  <w:num w:numId="188">
    <w:abstractNumId w:val="283"/>
  </w:num>
  <w:num w:numId="189">
    <w:abstractNumId w:val="126"/>
  </w:num>
  <w:num w:numId="190">
    <w:abstractNumId w:val="359"/>
  </w:num>
  <w:num w:numId="191">
    <w:abstractNumId w:val="133"/>
  </w:num>
  <w:num w:numId="192">
    <w:abstractNumId w:val="115"/>
  </w:num>
  <w:num w:numId="193">
    <w:abstractNumId w:val="144"/>
  </w:num>
  <w:num w:numId="194">
    <w:abstractNumId w:val="50"/>
  </w:num>
  <w:num w:numId="195">
    <w:abstractNumId w:val="45"/>
  </w:num>
  <w:num w:numId="196">
    <w:abstractNumId w:val="275"/>
  </w:num>
  <w:num w:numId="197">
    <w:abstractNumId w:val="114"/>
  </w:num>
  <w:num w:numId="198">
    <w:abstractNumId w:val="96"/>
  </w:num>
  <w:num w:numId="199">
    <w:abstractNumId w:val="353"/>
  </w:num>
  <w:num w:numId="200">
    <w:abstractNumId w:val="152"/>
  </w:num>
  <w:num w:numId="201">
    <w:abstractNumId w:val="80"/>
  </w:num>
  <w:num w:numId="202">
    <w:abstractNumId w:val="73"/>
  </w:num>
  <w:num w:numId="203">
    <w:abstractNumId w:val="169"/>
  </w:num>
  <w:num w:numId="204">
    <w:abstractNumId w:val="350"/>
  </w:num>
  <w:num w:numId="205">
    <w:abstractNumId w:val="291"/>
  </w:num>
  <w:num w:numId="206">
    <w:abstractNumId w:val="231"/>
  </w:num>
  <w:num w:numId="207">
    <w:abstractNumId w:val="256"/>
  </w:num>
  <w:num w:numId="208">
    <w:abstractNumId w:val="103"/>
  </w:num>
  <w:num w:numId="209">
    <w:abstractNumId w:val="150"/>
  </w:num>
  <w:num w:numId="210">
    <w:abstractNumId w:val="261"/>
  </w:num>
  <w:num w:numId="211">
    <w:abstractNumId w:val="336"/>
  </w:num>
  <w:num w:numId="212">
    <w:abstractNumId w:val="15"/>
  </w:num>
  <w:num w:numId="213">
    <w:abstractNumId w:val="228"/>
  </w:num>
  <w:num w:numId="214">
    <w:abstractNumId w:val="94"/>
  </w:num>
  <w:num w:numId="215">
    <w:abstractNumId w:val="120"/>
  </w:num>
  <w:num w:numId="216">
    <w:abstractNumId w:val="122"/>
  </w:num>
  <w:num w:numId="217">
    <w:abstractNumId w:val="204"/>
  </w:num>
  <w:num w:numId="218">
    <w:abstractNumId w:val="163"/>
  </w:num>
  <w:num w:numId="219">
    <w:abstractNumId w:val="182"/>
  </w:num>
  <w:num w:numId="220">
    <w:abstractNumId w:val="85"/>
  </w:num>
  <w:num w:numId="221">
    <w:abstractNumId w:val="329"/>
  </w:num>
  <w:num w:numId="222">
    <w:abstractNumId w:val="54"/>
  </w:num>
  <w:num w:numId="223">
    <w:abstractNumId w:val="47"/>
  </w:num>
  <w:num w:numId="224">
    <w:abstractNumId w:val="216"/>
  </w:num>
  <w:num w:numId="225">
    <w:abstractNumId w:val="39"/>
  </w:num>
  <w:num w:numId="226">
    <w:abstractNumId w:val="190"/>
  </w:num>
  <w:num w:numId="227">
    <w:abstractNumId w:val="194"/>
  </w:num>
  <w:num w:numId="228">
    <w:abstractNumId w:val="63"/>
  </w:num>
  <w:num w:numId="229">
    <w:abstractNumId w:val="202"/>
  </w:num>
  <w:num w:numId="230">
    <w:abstractNumId w:val="357"/>
  </w:num>
  <w:num w:numId="231">
    <w:abstractNumId w:val="119"/>
  </w:num>
  <w:num w:numId="232">
    <w:abstractNumId w:val="366"/>
  </w:num>
  <w:num w:numId="233">
    <w:abstractNumId w:val="123"/>
  </w:num>
  <w:num w:numId="234">
    <w:abstractNumId w:val="240"/>
  </w:num>
  <w:num w:numId="235">
    <w:abstractNumId w:val="238"/>
  </w:num>
  <w:num w:numId="236">
    <w:abstractNumId w:val="344"/>
  </w:num>
  <w:num w:numId="237">
    <w:abstractNumId w:val="244"/>
  </w:num>
  <w:num w:numId="238">
    <w:abstractNumId w:val="254"/>
  </w:num>
  <w:num w:numId="239">
    <w:abstractNumId w:val="290"/>
  </w:num>
  <w:num w:numId="240">
    <w:abstractNumId w:val="221"/>
  </w:num>
  <w:num w:numId="241">
    <w:abstractNumId w:val="355"/>
  </w:num>
  <w:num w:numId="242">
    <w:abstractNumId w:val="151"/>
  </w:num>
  <w:num w:numId="243">
    <w:abstractNumId w:val="331"/>
  </w:num>
  <w:num w:numId="244">
    <w:abstractNumId w:val="229"/>
  </w:num>
  <w:num w:numId="245">
    <w:abstractNumId w:val="279"/>
  </w:num>
  <w:num w:numId="246">
    <w:abstractNumId w:val="187"/>
  </w:num>
  <w:num w:numId="247">
    <w:abstractNumId w:val="4"/>
  </w:num>
  <w:num w:numId="248">
    <w:abstractNumId w:val="32"/>
  </w:num>
  <w:num w:numId="249">
    <w:abstractNumId w:val="356"/>
  </w:num>
  <w:num w:numId="250">
    <w:abstractNumId w:val="6"/>
  </w:num>
  <w:num w:numId="251">
    <w:abstractNumId w:val="354"/>
  </w:num>
  <w:num w:numId="252">
    <w:abstractNumId w:val="116"/>
  </w:num>
  <w:num w:numId="253">
    <w:abstractNumId w:val="72"/>
  </w:num>
  <w:num w:numId="254">
    <w:abstractNumId w:val="241"/>
  </w:num>
  <w:num w:numId="255">
    <w:abstractNumId w:val="2"/>
  </w:num>
  <w:num w:numId="256">
    <w:abstractNumId w:val="28"/>
  </w:num>
  <w:num w:numId="257">
    <w:abstractNumId w:val="92"/>
  </w:num>
  <w:num w:numId="258">
    <w:abstractNumId w:val="292"/>
  </w:num>
  <w:num w:numId="259">
    <w:abstractNumId w:val="75"/>
  </w:num>
  <w:num w:numId="260">
    <w:abstractNumId w:val="68"/>
  </w:num>
  <w:num w:numId="261">
    <w:abstractNumId w:val="305"/>
  </w:num>
  <w:num w:numId="262">
    <w:abstractNumId w:val="106"/>
  </w:num>
  <w:num w:numId="263">
    <w:abstractNumId w:val="142"/>
  </w:num>
  <w:num w:numId="264">
    <w:abstractNumId w:val="255"/>
  </w:num>
  <w:num w:numId="265">
    <w:abstractNumId w:val="217"/>
  </w:num>
  <w:num w:numId="266">
    <w:abstractNumId w:val="363"/>
  </w:num>
  <w:num w:numId="267">
    <w:abstractNumId w:val="179"/>
  </w:num>
  <w:num w:numId="268">
    <w:abstractNumId w:val="20"/>
  </w:num>
  <w:num w:numId="269">
    <w:abstractNumId w:val="98"/>
  </w:num>
  <w:num w:numId="270">
    <w:abstractNumId w:val="139"/>
  </w:num>
  <w:num w:numId="271">
    <w:abstractNumId w:val="262"/>
  </w:num>
  <w:num w:numId="272">
    <w:abstractNumId w:val="300"/>
  </w:num>
  <w:num w:numId="273">
    <w:abstractNumId w:val="222"/>
  </w:num>
  <w:num w:numId="274">
    <w:abstractNumId w:val="16"/>
  </w:num>
  <w:num w:numId="275">
    <w:abstractNumId w:val="86"/>
  </w:num>
  <w:num w:numId="276">
    <w:abstractNumId w:val="297"/>
  </w:num>
  <w:num w:numId="277">
    <w:abstractNumId w:val="197"/>
  </w:num>
  <w:num w:numId="278">
    <w:abstractNumId w:val="334"/>
  </w:num>
  <w:num w:numId="279">
    <w:abstractNumId w:val="121"/>
  </w:num>
  <w:num w:numId="280">
    <w:abstractNumId w:val="268"/>
  </w:num>
  <w:num w:numId="281">
    <w:abstractNumId w:val="200"/>
  </w:num>
  <w:num w:numId="282">
    <w:abstractNumId w:val="143"/>
  </w:num>
  <w:num w:numId="283">
    <w:abstractNumId w:val="324"/>
  </w:num>
  <w:num w:numId="284">
    <w:abstractNumId w:val="308"/>
  </w:num>
  <w:num w:numId="285">
    <w:abstractNumId w:val="196"/>
  </w:num>
  <w:num w:numId="286">
    <w:abstractNumId w:val="243"/>
  </w:num>
  <w:num w:numId="287">
    <w:abstractNumId w:val="130"/>
  </w:num>
  <w:num w:numId="288">
    <w:abstractNumId w:val="250"/>
  </w:num>
  <w:num w:numId="289">
    <w:abstractNumId w:val="43"/>
  </w:num>
  <w:num w:numId="290">
    <w:abstractNumId w:val="310"/>
  </w:num>
  <w:num w:numId="291">
    <w:abstractNumId w:val="210"/>
  </w:num>
  <w:num w:numId="292">
    <w:abstractNumId w:val="263"/>
  </w:num>
  <w:num w:numId="293">
    <w:abstractNumId w:val="183"/>
  </w:num>
  <w:num w:numId="294">
    <w:abstractNumId w:val="87"/>
  </w:num>
  <w:num w:numId="295">
    <w:abstractNumId w:val="52"/>
  </w:num>
  <w:num w:numId="296">
    <w:abstractNumId w:val="167"/>
  </w:num>
  <w:num w:numId="297">
    <w:abstractNumId w:val="77"/>
  </w:num>
  <w:num w:numId="298">
    <w:abstractNumId w:val="214"/>
  </w:num>
  <w:num w:numId="299">
    <w:abstractNumId w:val="280"/>
  </w:num>
  <w:num w:numId="300">
    <w:abstractNumId w:val="306"/>
  </w:num>
  <w:num w:numId="301">
    <w:abstractNumId w:val="226"/>
  </w:num>
  <w:num w:numId="302">
    <w:abstractNumId w:val="30"/>
  </w:num>
  <w:num w:numId="303">
    <w:abstractNumId w:val="319"/>
  </w:num>
  <w:num w:numId="304">
    <w:abstractNumId w:val="21"/>
  </w:num>
  <w:num w:numId="305">
    <w:abstractNumId w:val="368"/>
  </w:num>
  <w:num w:numId="306">
    <w:abstractNumId w:val="343"/>
  </w:num>
  <w:num w:numId="307">
    <w:abstractNumId w:val="149"/>
  </w:num>
  <w:num w:numId="308">
    <w:abstractNumId w:val="258"/>
  </w:num>
  <w:num w:numId="309">
    <w:abstractNumId w:val="218"/>
  </w:num>
  <w:num w:numId="310">
    <w:abstractNumId w:val="160"/>
  </w:num>
  <w:num w:numId="311">
    <w:abstractNumId w:val="17"/>
  </w:num>
  <w:num w:numId="312">
    <w:abstractNumId w:val="332"/>
  </w:num>
  <w:num w:numId="313">
    <w:abstractNumId w:val="257"/>
  </w:num>
  <w:num w:numId="314">
    <w:abstractNumId w:val="156"/>
  </w:num>
  <w:num w:numId="315">
    <w:abstractNumId w:val="242"/>
  </w:num>
  <w:num w:numId="316">
    <w:abstractNumId w:val="79"/>
  </w:num>
  <w:num w:numId="317">
    <w:abstractNumId w:val="118"/>
  </w:num>
  <w:num w:numId="318">
    <w:abstractNumId w:val="265"/>
  </w:num>
  <w:num w:numId="319">
    <w:abstractNumId w:val="245"/>
  </w:num>
  <w:num w:numId="320">
    <w:abstractNumId w:val="178"/>
  </w:num>
  <w:num w:numId="321">
    <w:abstractNumId w:val="302"/>
  </w:num>
  <w:num w:numId="322">
    <w:abstractNumId w:val="286"/>
  </w:num>
  <w:num w:numId="323">
    <w:abstractNumId w:val="62"/>
  </w:num>
  <w:num w:numId="324">
    <w:abstractNumId w:val="109"/>
  </w:num>
  <w:num w:numId="325">
    <w:abstractNumId w:val="175"/>
  </w:num>
  <w:num w:numId="326">
    <w:abstractNumId w:val="278"/>
  </w:num>
  <w:num w:numId="327">
    <w:abstractNumId w:val="161"/>
  </w:num>
  <w:num w:numId="328">
    <w:abstractNumId w:val="34"/>
  </w:num>
  <w:num w:numId="329">
    <w:abstractNumId w:val="340"/>
  </w:num>
  <w:num w:numId="330">
    <w:abstractNumId w:val="298"/>
  </w:num>
  <w:num w:numId="331">
    <w:abstractNumId w:val="315"/>
  </w:num>
  <w:num w:numId="332">
    <w:abstractNumId w:val="33"/>
  </w:num>
  <w:num w:numId="333">
    <w:abstractNumId w:val="110"/>
  </w:num>
  <w:num w:numId="334">
    <w:abstractNumId w:val="165"/>
  </w:num>
  <w:num w:numId="335">
    <w:abstractNumId w:val="358"/>
  </w:num>
  <w:num w:numId="336">
    <w:abstractNumId w:val="203"/>
  </w:num>
  <w:num w:numId="337">
    <w:abstractNumId w:val="237"/>
  </w:num>
  <w:num w:numId="338">
    <w:abstractNumId w:val="155"/>
  </w:num>
  <w:num w:numId="339">
    <w:abstractNumId w:val="246"/>
  </w:num>
  <w:num w:numId="340">
    <w:abstractNumId w:val="76"/>
  </w:num>
  <w:num w:numId="341">
    <w:abstractNumId w:val="171"/>
  </w:num>
  <w:num w:numId="342">
    <w:abstractNumId w:val="318"/>
  </w:num>
  <w:num w:numId="343">
    <w:abstractNumId w:val="176"/>
  </w:num>
  <w:num w:numId="344">
    <w:abstractNumId w:val="269"/>
  </w:num>
  <w:num w:numId="345">
    <w:abstractNumId w:val="49"/>
  </w:num>
  <w:num w:numId="346">
    <w:abstractNumId w:val="288"/>
  </w:num>
  <w:num w:numId="347">
    <w:abstractNumId w:val="168"/>
  </w:num>
  <w:num w:numId="348">
    <w:abstractNumId w:val="112"/>
  </w:num>
  <w:num w:numId="349">
    <w:abstractNumId w:val="141"/>
  </w:num>
  <w:num w:numId="350">
    <w:abstractNumId w:val="293"/>
  </w:num>
  <w:num w:numId="351">
    <w:abstractNumId w:val="148"/>
  </w:num>
  <w:num w:numId="352">
    <w:abstractNumId w:val="215"/>
  </w:num>
  <w:num w:numId="353">
    <w:abstractNumId w:val="25"/>
  </w:num>
  <w:num w:numId="354">
    <w:abstractNumId w:val="145"/>
  </w:num>
  <w:num w:numId="355">
    <w:abstractNumId w:val="260"/>
  </w:num>
  <w:num w:numId="356">
    <w:abstractNumId w:val="78"/>
  </w:num>
  <w:num w:numId="357">
    <w:abstractNumId w:val="307"/>
  </w:num>
  <w:num w:numId="358">
    <w:abstractNumId w:val="312"/>
  </w:num>
  <w:num w:numId="359">
    <w:abstractNumId w:val="13"/>
  </w:num>
  <w:num w:numId="360">
    <w:abstractNumId w:val="55"/>
  </w:num>
  <w:numIdMacAtCleanup w:val="3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B58"/>
    <w:rsid w:val="00004073"/>
    <w:rsid w:val="00004087"/>
    <w:rsid w:val="00004370"/>
    <w:rsid w:val="00004519"/>
    <w:rsid w:val="00004B74"/>
    <w:rsid w:val="000058DF"/>
    <w:rsid w:val="000063F5"/>
    <w:rsid w:val="0000739B"/>
    <w:rsid w:val="000075B1"/>
    <w:rsid w:val="00007C14"/>
    <w:rsid w:val="000114D5"/>
    <w:rsid w:val="0001305F"/>
    <w:rsid w:val="00013365"/>
    <w:rsid w:val="000136D9"/>
    <w:rsid w:val="0001494D"/>
    <w:rsid w:val="0001596D"/>
    <w:rsid w:val="00016772"/>
    <w:rsid w:val="000174FE"/>
    <w:rsid w:val="00020A59"/>
    <w:rsid w:val="0002101F"/>
    <w:rsid w:val="00021365"/>
    <w:rsid w:val="000218EF"/>
    <w:rsid w:val="00021925"/>
    <w:rsid w:val="00022A74"/>
    <w:rsid w:val="00022BD3"/>
    <w:rsid w:val="000235CB"/>
    <w:rsid w:val="000251F4"/>
    <w:rsid w:val="0002592D"/>
    <w:rsid w:val="00026E09"/>
    <w:rsid w:val="00030B76"/>
    <w:rsid w:val="00030F1D"/>
    <w:rsid w:val="00032330"/>
    <w:rsid w:val="000337B1"/>
    <w:rsid w:val="00033B28"/>
    <w:rsid w:val="00033E2E"/>
    <w:rsid w:val="00034E61"/>
    <w:rsid w:val="00035AFA"/>
    <w:rsid w:val="000363DB"/>
    <w:rsid w:val="00037A28"/>
    <w:rsid w:val="00041292"/>
    <w:rsid w:val="00041351"/>
    <w:rsid w:val="00041802"/>
    <w:rsid w:val="0004456E"/>
    <w:rsid w:val="00044A77"/>
    <w:rsid w:val="00045860"/>
    <w:rsid w:val="0004644C"/>
    <w:rsid w:val="00046CDB"/>
    <w:rsid w:val="00047645"/>
    <w:rsid w:val="00051881"/>
    <w:rsid w:val="00052AD0"/>
    <w:rsid w:val="00052FCF"/>
    <w:rsid w:val="000541E2"/>
    <w:rsid w:val="00056E85"/>
    <w:rsid w:val="00057135"/>
    <w:rsid w:val="00057FFB"/>
    <w:rsid w:val="00060476"/>
    <w:rsid w:val="0006086F"/>
    <w:rsid w:val="0006146B"/>
    <w:rsid w:val="00061E3A"/>
    <w:rsid w:val="000621CC"/>
    <w:rsid w:val="000628F3"/>
    <w:rsid w:val="00063574"/>
    <w:rsid w:val="00063724"/>
    <w:rsid w:val="00064D1A"/>
    <w:rsid w:val="00067826"/>
    <w:rsid w:val="00067B6F"/>
    <w:rsid w:val="0007083E"/>
    <w:rsid w:val="00070F04"/>
    <w:rsid w:val="00071046"/>
    <w:rsid w:val="0007217D"/>
    <w:rsid w:val="0007299C"/>
    <w:rsid w:val="000734BC"/>
    <w:rsid w:val="00074F23"/>
    <w:rsid w:val="0007567A"/>
    <w:rsid w:val="000803C0"/>
    <w:rsid w:val="000811E6"/>
    <w:rsid w:val="0008150F"/>
    <w:rsid w:val="0008240B"/>
    <w:rsid w:val="0008321C"/>
    <w:rsid w:val="00083C1E"/>
    <w:rsid w:val="0008465F"/>
    <w:rsid w:val="00084F97"/>
    <w:rsid w:val="0008685D"/>
    <w:rsid w:val="0009026B"/>
    <w:rsid w:val="0009201E"/>
    <w:rsid w:val="00092ADA"/>
    <w:rsid w:val="00093727"/>
    <w:rsid w:val="000943F2"/>
    <w:rsid w:val="0009459F"/>
    <w:rsid w:val="00095B52"/>
    <w:rsid w:val="00097BFB"/>
    <w:rsid w:val="000A00A0"/>
    <w:rsid w:val="000A0184"/>
    <w:rsid w:val="000A1872"/>
    <w:rsid w:val="000A1E23"/>
    <w:rsid w:val="000A20C4"/>
    <w:rsid w:val="000A2221"/>
    <w:rsid w:val="000A3132"/>
    <w:rsid w:val="000A587E"/>
    <w:rsid w:val="000A5A79"/>
    <w:rsid w:val="000A6641"/>
    <w:rsid w:val="000A76B4"/>
    <w:rsid w:val="000B33B9"/>
    <w:rsid w:val="000B3564"/>
    <w:rsid w:val="000B3F50"/>
    <w:rsid w:val="000B634F"/>
    <w:rsid w:val="000B76E9"/>
    <w:rsid w:val="000B7FEC"/>
    <w:rsid w:val="000C07F3"/>
    <w:rsid w:val="000C14CE"/>
    <w:rsid w:val="000C1C0B"/>
    <w:rsid w:val="000C3E15"/>
    <w:rsid w:val="000C48A6"/>
    <w:rsid w:val="000C58CA"/>
    <w:rsid w:val="000C7323"/>
    <w:rsid w:val="000C73D2"/>
    <w:rsid w:val="000C7E5F"/>
    <w:rsid w:val="000D13AB"/>
    <w:rsid w:val="000D2854"/>
    <w:rsid w:val="000D2D0C"/>
    <w:rsid w:val="000D2FDB"/>
    <w:rsid w:val="000D37AB"/>
    <w:rsid w:val="000D393D"/>
    <w:rsid w:val="000D3DB7"/>
    <w:rsid w:val="000D5CAF"/>
    <w:rsid w:val="000D5FEA"/>
    <w:rsid w:val="000D6676"/>
    <w:rsid w:val="000D6986"/>
    <w:rsid w:val="000D79CD"/>
    <w:rsid w:val="000E088B"/>
    <w:rsid w:val="000E1903"/>
    <w:rsid w:val="000E1C99"/>
    <w:rsid w:val="000E24AB"/>
    <w:rsid w:val="000E2CF7"/>
    <w:rsid w:val="000E353D"/>
    <w:rsid w:val="000E3887"/>
    <w:rsid w:val="000E3C32"/>
    <w:rsid w:val="000E3EE8"/>
    <w:rsid w:val="000E4C64"/>
    <w:rsid w:val="000E5365"/>
    <w:rsid w:val="000E5792"/>
    <w:rsid w:val="000E5E91"/>
    <w:rsid w:val="000E66ED"/>
    <w:rsid w:val="000E788D"/>
    <w:rsid w:val="000E7E3A"/>
    <w:rsid w:val="000F026A"/>
    <w:rsid w:val="000F1B52"/>
    <w:rsid w:val="000F3ED8"/>
    <w:rsid w:val="000F4783"/>
    <w:rsid w:val="000F5D1C"/>
    <w:rsid w:val="000F5FC0"/>
    <w:rsid w:val="000F5FC3"/>
    <w:rsid w:val="000F60B3"/>
    <w:rsid w:val="000F68AD"/>
    <w:rsid w:val="000F6C38"/>
    <w:rsid w:val="000F6D4C"/>
    <w:rsid w:val="000F7F95"/>
    <w:rsid w:val="00100529"/>
    <w:rsid w:val="001008ED"/>
    <w:rsid w:val="0010252B"/>
    <w:rsid w:val="00103272"/>
    <w:rsid w:val="00104148"/>
    <w:rsid w:val="001059A2"/>
    <w:rsid w:val="00105CC8"/>
    <w:rsid w:val="001060DE"/>
    <w:rsid w:val="00106B80"/>
    <w:rsid w:val="001072AA"/>
    <w:rsid w:val="001073AD"/>
    <w:rsid w:val="00111AAE"/>
    <w:rsid w:val="00111DFD"/>
    <w:rsid w:val="00112EE7"/>
    <w:rsid w:val="0011551B"/>
    <w:rsid w:val="001155B7"/>
    <w:rsid w:val="00116822"/>
    <w:rsid w:val="00116B48"/>
    <w:rsid w:val="00117862"/>
    <w:rsid w:val="001207D5"/>
    <w:rsid w:val="00122342"/>
    <w:rsid w:val="001229F2"/>
    <w:rsid w:val="00122B30"/>
    <w:rsid w:val="00122E5B"/>
    <w:rsid w:val="0012617E"/>
    <w:rsid w:val="001266E3"/>
    <w:rsid w:val="00126F2B"/>
    <w:rsid w:val="00127474"/>
    <w:rsid w:val="00130DFC"/>
    <w:rsid w:val="00131AEC"/>
    <w:rsid w:val="00132C62"/>
    <w:rsid w:val="00134130"/>
    <w:rsid w:val="00134776"/>
    <w:rsid w:val="0013480F"/>
    <w:rsid w:val="00135963"/>
    <w:rsid w:val="001376D7"/>
    <w:rsid w:val="0014223C"/>
    <w:rsid w:val="00142A8A"/>
    <w:rsid w:val="00142E71"/>
    <w:rsid w:val="001430AC"/>
    <w:rsid w:val="0014388A"/>
    <w:rsid w:val="00144A3D"/>
    <w:rsid w:val="00144CB6"/>
    <w:rsid w:val="00144D33"/>
    <w:rsid w:val="00145344"/>
    <w:rsid w:val="00146A1A"/>
    <w:rsid w:val="00146B31"/>
    <w:rsid w:val="00146DF6"/>
    <w:rsid w:val="00146E62"/>
    <w:rsid w:val="00147045"/>
    <w:rsid w:val="0015158A"/>
    <w:rsid w:val="00151613"/>
    <w:rsid w:val="0015181A"/>
    <w:rsid w:val="00152173"/>
    <w:rsid w:val="00153648"/>
    <w:rsid w:val="00153679"/>
    <w:rsid w:val="001541E6"/>
    <w:rsid w:val="001543B2"/>
    <w:rsid w:val="00155E08"/>
    <w:rsid w:val="0015699F"/>
    <w:rsid w:val="0016199C"/>
    <w:rsid w:val="001640C9"/>
    <w:rsid w:val="0016426B"/>
    <w:rsid w:val="00164545"/>
    <w:rsid w:val="001653EC"/>
    <w:rsid w:val="00165C4B"/>
    <w:rsid w:val="0016788A"/>
    <w:rsid w:val="00167DF5"/>
    <w:rsid w:val="001700AD"/>
    <w:rsid w:val="001711D1"/>
    <w:rsid w:val="00171811"/>
    <w:rsid w:val="0017184A"/>
    <w:rsid w:val="001736C4"/>
    <w:rsid w:val="001738D4"/>
    <w:rsid w:val="00174519"/>
    <w:rsid w:val="0017470B"/>
    <w:rsid w:val="0017494A"/>
    <w:rsid w:val="001759CE"/>
    <w:rsid w:val="00177511"/>
    <w:rsid w:val="00180985"/>
    <w:rsid w:val="001809C2"/>
    <w:rsid w:val="00180D05"/>
    <w:rsid w:val="00181FE4"/>
    <w:rsid w:val="001822E6"/>
    <w:rsid w:val="001829E8"/>
    <w:rsid w:val="00183144"/>
    <w:rsid w:val="00184188"/>
    <w:rsid w:val="00184344"/>
    <w:rsid w:val="001846AF"/>
    <w:rsid w:val="00184AB6"/>
    <w:rsid w:val="00186614"/>
    <w:rsid w:val="00186646"/>
    <w:rsid w:val="00187501"/>
    <w:rsid w:val="0019019A"/>
    <w:rsid w:val="00190901"/>
    <w:rsid w:val="001910C8"/>
    <w:rsid w:val="0019304F"/>
    <w:rsid w:val="00195093"/>
    <w:rsid w:val="00196821"/>
    <w:rsid w:val="001A34E9"/>
    <w:rsid w:val="001A3D1E"/>
    <w:rsid w:val="001A59EA"/>
    <w:rsid w:val="001A71B0"/>
    <w:rsid w:val="001B1F9C"/>
    <w:rsid w:val="001B2A6F"/>
    <w:rsid w:val="001B4C6F"/>
    <w:rsid w:val="001B5773"/>
    <w:rsid w:val="001B5BA7"/>
    <w:rsid w:val="001B5C5D"/>
    <w:rsid w:val="001B6B3D"/>
    <w:rsid w:val="001B6DE4"/>
    <w:rsid w:val="001B76C2"/>
    <w:rsid w:val="001C1A53"/>
    <w:rsid w:val="001C3244"/>
    <w:rsid w:val="001C32A4"/>
    <w:rsid w:val="001C337F"/>
    <w:rsid w:val="001C3AD1"/>
    <w:rsid w:val="001C4109"/>
    <w:rsid w:val="001C415E"/>
    <w:rsid w:val="001D2997"/>
    <w:rsid w:val="001D541E"/>
    <w:rsid w:val="001D6643"/>
    <w:rsid w:val="001D73EC"/>
    <w:rsid w:val="001D7589"/>
    <w:rsid w:val="001E175B"/>
    <w:rsid w:val="001E42D9"/>
    <w:rsid w:val="001E56FC"/>
    <w:rsid w:val="001E6FBD"/>
    <w:rsid w:val="001F19E8"/>
    <w:rsid w:val="001F32F2"/>
    <w:rsid w:val="001F3912"/>
    <w:rsid w:val="001F3FD4"/>
    <w:rsid w:val="001F439B"/>
    <w:rsid w:val="001F4FC8"/>
    <w:rsid w:val="001F6E8D"/>
    <w:rsid w:val="001F7E51"/>
    <w:rsid w:val="002004A0"/>
    <w:rsid w:val="00200BE5"/>
    <w:rsid w:val="0020302A"/>
    <w:rsid w:val="00203B89"/>
    <w:rsid w:val="002063F3"/>
    <w:rsid w:val="002064E5"/>
    <w:rsid w:val="00207823"/>
    <w:rsid w:val="00207A14"/>
    <w:rsid w:val="00207B4C"/>
    <w:rsid w:val="00212173"/>
    <w:rsid w:val="0021217B"/>
    <w:rsid w:val="00212968"/>
    <w:rsid w:val="00213559"/>
    <w:rsid w:val="00216982"/>
    <w:rsid w:val="00216FD1"/>
    <w:rsid w:val="00220C85"/>
    <w:rsid w:val="00220E86"/>
    <w:rsid w:val="00221251"/>
    <w:rsid w:val="00222E1E"/>
    <w:rsid w:val="002230C0"/>
    <w:rsid w:val="002253CF"/>
    <w:rsid w:val="00225597"/>
    <w:rsid w:val="00225F54"/>
    <w:rsid w:val="0022705C"/>
    <w:rsid w:val="00227D8A"/>
    <w:rsid w:val="00230B3C"/>
    <w:rsid w:val="00231E14"/>
    <w:rsid w:val="0023254C"/>
    <w:rsid w:val="00233CC9"/>
    <w:rsid w:val="002349AD"/>
    <w:rsid w:val="00234D39"/>
    <w:rsid w:val="00236043"/>
    <w:rsid w:val="00236606"/>
    <w:rsid w:val="002367AB"/>
    <w:rsid w:val="00237539"/>
    <w:rsid w:val="00237B3D"/>
    <w:rsid w:val="002401AD"/>
    <w:rsid w:val="002402D3"/>
    <w:rsid w:val="00240B7E"/>
    <w:rsid w:val="0024245F"/>
    <w:rsid w:val="00242B27"/>
    <w:rsid w:val="0024436E"/>
    <w:rsid w:val="00244DA2"/>
    <w:rsid w:val="00246853"/>
    <w:rsid w:val="00247A53"/>
    <w:rsid w:val="00256DFC"/>
    <w:rsid w:val="00257637"/>
    <w:rsid w:val="00257E38"/>
    <w:rsid w:val="002608C3"/>
    <w:rsid w:val="002608E3"/>
    <w:rsid w:val="00263622"/>
    <w:rsid w:val="00264608"/>
    <w:rsid w:val="002647E9"/>
    <w:rsid w:val="002649D4"/>
    <w:rsid w:val="0026554C"/>
    <w:rsid w:val="00266605"/>
    <w:rsid w:val="00266A44"/>
    <w:rsid w:val="00266EFD"/>
    <w:rsid w:val="00270792"/>
    <w:rsid w:val="00272993"/>
    <w:rsid w:val="002734E8"/>
    <w:rsid w:val="0027521E"/>
    <w:rsid w:val="00275C61"/>
    <w:rsid w:val="00276BD7"/>
    <w:rsid w:val="0027799B"/>
    <w:rsid w:val="00280FDA"/>
    <w:rsid w:val="00283FEA"/>
    <w:rsid w:val="00284D18"/>
    <w:rsid w:val="00285BB0"/>
    <w:rsid w:val="00285EE3"/>
    <w:rsid w:val="002870B7"/>
    <w:rsid w:val="00287BE4"/>
    <w:rsid w:val="00292119"/>
    <w:rsid w:val="00292546"/>
    <w:rsid w:val="002926A2"/>
    <w:rsid w:val="00292AFF"/>
    <w:rsid w:val="00293736"/>
    <w:rsid w:val="00295D04"/>
    <w:rsid w:val="00296495"/>
    <w:rsid w:val="00297B1B"/>
    <w:rsid w:val="002A072A"/>
    <w:rsid w:val="002A0C1D"/>
    <w:rsid w:val="002A1B85"/>
    <w:rsid w:val="002A1FDB"/>
    <w:rsid w:val="002A2B16"/>
    <w:rsid w:val="002A366C"/>
    <w:rsid w:val="002A4D68"/>
    <w:rsid w:val="002A4E30"/>
    <w:rsid w:val="002A62CA"/>
    <w:rsid w:val="002B0E48"/>
    <w:rsid w:val="002B255A"/>
    <w:rsid w:val="002B2AF7"/>
    <w:rsid w:val="002B4376"/>
    <w:rsid w:val="002B45D7"/>
    <w:rsid w:val="002B5E14"/>
    <w:rsid w:val="002B77FA"/>
    <w:rsid w:val="002C049B"/>
    <w:rsid w:val="002C08CA"/>
    <w:rsid w:val="002C11C3"/>
    <w:rsid w:val="002C1874"/>
    <w:rsid w:val="002C22E6"/>
    <w:rsid w:val="002C2F7E"/>
    <w:rsid w:val="002C5FE8"/>
    <w:rsid w:val="002C6D3E"/>
    <w:rsid w:val="002C6F6C"/>
    <w:rsid w:val="002C7F3A"/>
    <w:rsid w:val="002D0C77"/>
    <w:rsid w:val="002D1FEC"/>
    <w:rsid w:val="002D33C0"/>
    <w:rsid w:val="002D34B8"/>
    <w:rsid w:val="002D73A2"/>
    <w:rsid w:val="002D7782"/>
    <w:rsid w:val="002D7C7F"/>
    <w:rsid w:val="002E6B3E"/>
    <w:rsid w:val="002E6C83"/>
    <w:rsid w:val="002E6F94"/>
    <w:rsid w:val="002E74B5"/>
    <w:rsid w:val="002E7FE7"/>
    <w:rsid w:val="002F18D5"/>
    <w:rsid w:val="002F1B5D"/>
    <w:rsid w:val="002F2E81"/>
    <w:rsid w:val="002F382F"/>
    <w:rsid w:val="002F47D8"/>
    <w:rsid w:val="002F6242"/>
    <w:rsid w:val="002F6545"/>
    <w:rsid w:val="002F7770"/>
    <w:rsid w:val="00300979"/>
    <w:rsid w:val="00301566"/>
    <w:rsid w:val="0030267D"/>
    <w:rsid w:val="00303E34"/>
    <w:rsid w:val="003044F8"/>
    <w:rsid w:val="003045CA"/>
    <w:rsid w:val="00304D56"/>
    <w:rsid w:val="00304F23"/>
    <w:rsid w:val="0030515C"/>
    <w:rsid w:val="00306C04"/>
    <w:rsid w:val="00310B66"/>
    <w:rsid w:val="00310F79"/>
    <w:rsid w:val="00312221"/>
    <w:rsid w:val="00312867"/>
    <w:rsid w:val="003128B8"/>
    <w:rsid w:val="00313B87"/>
    <w:rsid w:val="00314473"/>
    <w:rsid w:val="0031456C"/>
    <w:rsid w:val="00314C7B"/>
    <w:rsid w:val="003155CB"/>
    <w:rsid w:val="003216CE"/>
    <w:rsid w:val="00321F84"/>
    <w:rsid w:val="0032272A"/>
    <w:rsid w:val="00322975"/>
    <w:rsid w:val="00323027"/>
    <w:rsid w:val="00325649"/>
    <w:rsid w:val="00325D40"/>
    <w:rsid w:val="0032689D"/>
    <w:rsid w:val="00326DB3"/>
    <w:rsid w:val="003271BF"/>
    <w:rsid w:val="003279EC"/>
    <w:rsid w:val="00327DB7"/>
    <w:rsid w:val="003319CE"/>
    <w:rsid w:val="00331BD5"/>
    <w:rsid w:val="003324BE"/>
    <w:rsid w:val="003329B7"/>
    <w:rsid w:val="0033385E"/>
    <w:rsid w:val="0033561B"/>
    <w:rsid w:val="003378D4"/>
    <w:rsid w:val="00340298"/>
    <w:rsid w:val="0034103F"/>
    <w:rsid w:val="003424FC"/>
    <w:rsid w:val="00342DB1"/>
    <w:rsid w:val="00343A38"/>
    <w:rsid w:val="00343B34"/>
    <w:rsid w:val="0034417E"/>
    <w:rsid w:val="00344460"/>
    <w:rsid w:val="00344628"/>
    <w:rsid w:val="0034529E"/>
    <w:rsid w:val="00346251"/>
    <w:rsid w:val="00346808"/>
    <w:rsid w:val="00346C2F"/>
    <w:rsid w:val="003476AB"/>
    <w:rsid w:val="00347D52"/>
    <w:rsid w:val="003517AD"/>
    <w:rsid w:val="00353075"/>
    <w:rsid w:val="0035344D"/>
    <w:rsid w:val="00353AE5"/>
    <w:rsid w:val="00354D0A"/>
    <w:rsid w:val="00354D24"/>
    <w:rsid w:val="003578CF"/>
    <w:rsid w:val="003606DD"/>
    <w:rsid w:val="00363098"/>
    <w:rsid w:val="00364DA0"/>
    <w:rsid w:val="00365C07"/>
    <w:rsid w:val="003667EE"/>
    <w:rsid w:val="00366834"/>
    <w:rsid w:val="00366AF2"/>
    <w:rsid w:val="00367EB5"/>
    <w:rsid w:val="00370072"/>
    <w:rsid w:val="003706C1"/>
    <w:rsid w:val="003719AA"/>
    <w:rsid w:val="00371B4B"/>
    <w:rsid w:val="003725F8"/>
    <w:rsid w:val="00373AA5"/>
    <w:rsid w:val="00374380"/>
    <w:rsid w:val="003743E3"/>
    <w:rsid w:val="00374AEC"/>
    <w:rsid w:val="00374D44"/>
    <w:rsid w:val="0038098A"/>
    <w:rsid w:val="00380D78"/>
    <w:rsid w:val="00380DFD"/>
    <w:rsid w:val="00381327"/>
    <w:rsid w:val="003829A5"/>
    <w:rsid w:val="00382AFF"/>
    <w:rsid w:val="00383F73"/>
    <w:rsid w:val="00384410"/>
    <w:rsid w:val="00385838"/>
    <w:rsid w:val="0038589D"/>
    <w:rsid w:val="003867C8"/>
    <w:rsid w:val="00386998"/>
    <w:rsid w:val="00386F6B"/>
    <w:rsid w:val="003878D0"/>
    <w:rsid w:val="0039140A"/>
    <w:rsid w:val="00391A2A"/>
    <w:rsid w:val="003927A0"/>
    <w:rsid w:val="00392FA0"/>
    <w:rsid w:val="00393667"/>
    <w:rsid w:val="00393711"/>
    <w:rsid w:val="00393BE7"/>
    <w:rsid w:val="00393E0B"/>
    <w:rsid w:val="003945B4"/>
    <w:rsid w:val="0039485B"/>
    <w:rsid w:val="003954D2"/>
    <w:rsid w:val="00396985"/>
    <w:rsid w:val="003A1C15"/>
    <w:rsid w:val="003A2005"/>
    <w:rsid w:val="003A2225"/>
    <w:rsid w:val="003A406B"/>
    <w:rsid w:val="003A43BC"/>
    <w:rsid w:val="003A47ED"/>
    <w:rsid w:val="003A5106"/>
    <w:rsid w:val="003A5163"/>
    <w:rsid w:val="003B02CA"/>
    <w:rsid w:val="003B15E5"/>
    <w:rsid w:val="003B1797"/>
    <w:rsid w:val="003B2F8E"/>
    <w:rsid w:val="003B3022"/>
    <w:rsid w:val="003B3B3B"/>
    <w:rsid w:val="003B3B80"/>
    <w:rsid w:val="003B3BA2"/>
    <w:rsid w:val="003B473D"/>
    <w:rsid w:val="003B51FD"/>
    <w:rsid w:val="003B666F"/>
    <w:rsid w:val="003B6B2A"/>
    <w:rsid w:val="003B6C25"/>
    <w:rsid w:val="003B7348"/>
    <w:rsid w:val="003C018C"/>
    <w:rsid w:val="003C0809"/>
    <w:rsid w:val="003C187D"/>
    <w:rsid w:val="003C28D6"/>
    <w:rsid w:val="003C2912"/>
    <w:rsid w:val="003C2D81"/>
    <w:rsid w:val="003C358B"/>
    <w:rsid w:val="003C4060"/>
    <w:rsid w:val="003C512D"/>
    <w:rsid w:val="003C542D"/>
    <w:rsid w:val="003D10F4"/>
    <w:rsid w:val="003D3498"/>
    <w:rsid w:val="003D51D8"/>
    <w:rsid w:val="003D5FDA"/>
    <w:rsid w:val="003D603C"/>
    <w:rsid w:val="003D6112"/>
    <w:rsid w:val="003D6D92"/>
    <w:rsid w:val="003E0E99"/>
    <w:rsid w:val="003E1993"/>
    <w:rsid w:val="003E2509"/>
    <w:rsid w:val="003E3D92"/>
    <w:rsid w:val="003E3E9E"/>
    <w:rsid w:val="003E4376"/>
    <w:rsid w:val="003E5ACE"/>
    <w:rsid w:val="003E6BE5"/>
    <w:rsid w:val="003E7A45"/>
    <w:rsid w:val="003E7D7B"/>
    <w:rsid w:val="003F2D64"/>
    <w:rsid w:val="003F3A0C"/>
    <w:rsid w:val="003F58DD"/>
    <w:rsid w:val="003F5AFB"/>
    <w:rsid w:val="003F622A"/>
    <w:rsid w:val="003F6264"/>
    <w:rsid w:val="003F6773"/>
    <w:rsid w:val="003F6BCE"/>
    <w:rsid w:val="003F7675"/>
    <w:rsid w:val="003F7BE5"/>
    <w:rsid w:val="00402EB5"/>
    <w:rsid w:val="00403301"/>
    <w:rsid w:val="00403412"/>
    <w:rsid w:val="00403B31"/>
    <w:rsid w:val="00404439"/>
    <w:rsid w:val="004051A1"/>
    <w:rsid w:val="00405AD6"/>
    <w:rsid w:val="00410F9F"/>
    <w:rsid w:val="00411178"/>
    <w:rsid w:val="00411BE4"/>
    <w:rsid w:val="004124C3"/>
    <w:rsid w:val="00412953"/>
    <w:rsid w:val="00412DAA"/>
    <w:rsid w:val="00413157"/>
    <w:rsid w:val="00413F00"/>
    <w:rsid w:val="004150A6"/>
    <w:rsid w:val="00415908"/>
    <w:rsid w:val="004163F5"/>
    <w:rsid w:val="00416E43"/>
    <w:rsid w:val="004201DA"/>
    <w:rsid w:val="00420544"/>
    <w:rsid w:val="0042110F"/>
    <w:rsid w:val="004216A2"/>
    <w:rsid w:val="00422256"/>
    <w:rsid w:val="00422397"/>
    <w:rsid w:val="0042247C"/>
    <w:rsid w:val="004257F8"/>
    <w:rsid w:val="0042614E"/>
    <w:rsid w:val="00426374"/>
    <w:rsid w:val="0042640E"/>
    <w:rsid w:val="00426A55"/>
    <w:rsid w:val="00427110"/>
    <w:rsid w:val="004309F2"/>
    <w:rsid w:val="00431F7A"/>
    <w:rsid w:val="004322E2"/>
    <w:rsid w:val="00432BBA"/>
    <w:rsid w:val="00433537"/>
    <w:rsid w:val="00433E13"/>
    <w:rsid w:val="00434124"/>
    <w:rsid w:val="00434A82"/>
    <w:rsid w:val="00434B5C"/>
    <w:rsid w:val="0043522B"/>
    <w:rsid w:val="00435978"/>
    <w:rsid w:val="00435B50"/>
    <w:rsid w:val="00435CB6"/>
    <w:rsid w:val="0043625C"/>
    <w:rsid w:val="00437F0E"/>
    <w:rsid w:val="00440AD6"/>
    <w:rsid w:val="004411DB"/>
    <w:rsid w:val="00441B3F"/>
    <w:rsid w:val="0044250E"/>
    <w:rsid w:val="00442ED1"/>
    <w:rsid w:val="004441AF"/>
    <w:rsid w:val="00444AE5"/>
    <w:rsid w:val="0044670C"/>
    <w:rsid w:val="004467CF"/>
    <w:rsid w:val="004514F2"/>
    <w:rsid w:val="0045200E"/>
    <w:rsid w:val="0045203C"/>
    <w:rsid w:val="004520EA"/>
    <w:rsid w:val="0045270F"/>
    <w:rsid w:val="0045345B"/>
    <w:rsid w:val="00453B61"/>
    <w:rsid w:val="00454D6F"/>
    <w:rsid w:val="00455519"/>
    <w:rsid w:val="004555D4"/>
    <w:rsid w:val="004569B5"/>
    <w:rsid w:val="00461054"/>
    <w:rsid w:val="00462C08"/>
    <w:rsid w:val="00463033"/>
    <w:rsid w:val="004671EE"/>
    <w:rsid w:val="00470F9D"/>
    <w:rsid w:val="00471963"/>
    <w:rsid w:val="00472B20"/>
    <w:rsid w:val="00474BEB"/>
    <w:rsid w:val="004752DD"/>
    <w:rsid w:val="004756FA"/>
    <w:rsid w:val="00476294"/>
    <w:rsid w:val="00476BB9"/>
    <w:rsid w:val="004770C6"/>
    <w:rsid w:val="00480E4F"/>
    <w:rsid w:val="004818ED"/>
    <w:rsid w:val="004830E2"/>
    <w:rsid w:val="004835CE"/>
    <w:rsid w:val="00483ACD"/>
    <w:rsid w:val="00483B96"/>
    <w:rsid w:val="004852E2"/>
    <w:rsid w:val="0048615B"/>
    <w:rsid w:val="00486A79"/>
    <w:rsid w:val="00487A7D"/>
    <w:rsid w:val="00487D09"/>
    <w:rsid w:val="00490BAF"/>
    <w:rsid w:val="004915DC"/>
    <w:rsid w:val="004922DE"/>
    <w:rsid w:val="0049398D"/>
    <w:rsid w:val="00493FD1"/>
    <w:rsid w:val="00494995"/>
    <w:rsid w:val="004957C1"/>
    <w:rsid w:val="004959BC"/>
    <w:rsid w:val="00496E89"/>
    <w:rsid w:val="00497109"/>
    <w:rsid w:val="004A1723"/>
    <w:rsid w:val="004A2855"/>
    <w:rsid w:val="004A3238"/>
    <w:rsid w:val="004A3510"/>
    <w:rsid w:val="004A4959"/>
    <w:rsid w:val="004A6D63"/>
    <w:rsid w:val="004B0957"/>
    <w:rsid w:val="004B0DDE"/>
    <w:rsid w:val="004B2045"/>
    <w:rsid w:val="004B211B"/>
    <w:rsid w:val="004B25B8"/>
    <w:rsid w:val="004B29AB"/>
    <w:rsid w:val="004B2F61"/>
    <w:rsid w:val="004B33EF"/>
    <w:rsid w:val="004B4B30"/>
    <w:rsid w:val="004B65DF"/>
    <w:rsid w:val="004B7700"/>
    <w:rsid w:val="004C0B91"/>
    <w:rsid w:val="004C0D59"/>
    <w:rsid w:val="004C35EE"/>
    <w:rsid w:val="004C4159"/>
    <w:rsid w:val="004C4269"/>
    <w:rsid w:val="004C4E51"/>
    <w:rsid w:val="004C5319"/>
    <w:rsid w:val="004C54E3"/>
    <w:rsid w:val="004C6275"/>
    <w:rsid w:val="004C6EBB"/>
    <w:rsid w:val="004D21A4"/>
    <w:rsid w:val="004D4933"/>
    <w:rsid w:val="004D5003"/>
    <w:rsid w:val="004D63F1"/>
    <w:rsid w:val="004D7A77"/>
    <w:rsid w:val="004E029C"/>
    <w:rsid w:val="004E0E3C"/>
    <w:rsid w:val="004E108E"/>
    <w:rsid w:val="004E4147"/>
    <w:rsid w:val="004E45A7"/>
    <w:rsid w:val="004E487F"/>
    <w:rsid w:val="004E59CE"/>
    <w:rsid w:val="004E649F"/>
    <w:rsid w:val="004E6884"/>
    <w:rsid w:val="004E6909"/>
    <w:rsid w:val="004E771B"/>
    <w:rsid w:val="004E7FB2"/>
    <w:rsid w:val="004F0DA7"/>
    <w:rsid w:val="004F2F81"/>
    <w:rsid w:val="004F2FE2"/>
    <w:rsid w:val="004F6060"/>
    <w:rsid w:val="004F7AC3"/>
    <w:rsid w:val="00500238"/>
    <w:rsid w:val="00500473"/>
    <w:rsid w:val="0050140B"/>
    <w:rsid w:val="005019C4"/>
    <w:rsid w:val="00505AAC"/>
    <w:rsid w:val="0050719E"/>
    <w:rsid w:val="00512824"/>
    <w:rsid w:val="00513ADE"/>
    <w:rsid w:val="0051438E"/>
    <w:rsid w:val="00514C34"/>
    <w:rsid w:val="005169E3"/>
    <w:rsid w:val="00517694"/>
    <w:rsid w:val="0052014D"/>
    <w:rsid w:val="0052049D"/>
    <w:rsid w:val="00520619"/>
    <w:rsid w:val="005224F5"/>
    <w:rsid w:val="0052327C"/>
    <w:rsid w:val="00523BC0"/>
    <w:rsid w:val="00523BD1"/>
    <w:rsid w:val="00524678"/>
    <w:rsid w:val="00526ADF"/>
    <w:rsid w:val="0052768B"/>
    <w:rsid w:val="00531DF0"/>
    <w:rsid w:val="00532D90"/>
    <w:rsid w:val="00534E92"/>
    <w:rsid w:val="00535E15"/>
    <w:rsid w:val="00536A5B"/>
    <w:rsid w:val="00540576"/>
    <w:rsid w:val="005411DF"/>
    <w:rsid w:val="0054189B"/>
    <w:rsid w:val="00541B8E"/>
    <w:rsid w:val="00542984"/>
    <w:rsid w:val="00542C8E"/>
    <w:rsid w:val="005431B8"/>
    <w:rsid w:val="005431E4"/>
    <w:rsid w:val="00544782"/>
    <w:rsid w:val="00545728"/>
    <w:rsid w:val="00546262"/>
    <w:rsid w:val="005467F8"/>
    <w:rsid w:val="00546AC3"/>
    <w:rsid w:val="00547243"/>
    <w:rsid w:val="005473E0"/>
    <w:rsid w:val="00547B69"/>
    <w:rsid w:val="00550A4C"/>
    <w:rsid w:val="005513D8"/>
    <w:rsid w:val="0055229C"/>
    <w:rsid w:val="00552476"/>
    <w:rsid w:val="00552947"/>
    <w:rsid w:val="00552B39"/>
    <w:rsid w:val="005535FB"/>
    <w:rsid w:val="0055487E"/>
    <w:rsid w:val="005550B5"/>
    <w:rsid w:val="00556254"/>
    <w:rsid w:val="00556861"/>
    <w:rsid w:val="00557070"/>
    <w:rsid w:val="00557113"/>
    <w:rsid w:val="0055757E"/>
    <w:rsid w:val="00557F11"/>
    <w:rsid w:val="005612D3"/>
    <w:rsid w:val="005626A1"/>
    <w:rsid w:val="00562A33"/>
    <w:rsid w:val="00563C16"/>
    <w:rsid w:val="00565A04"/>
    <w:rsid w:val="005661BA"/>
    <w:rsid w:val="00566300"/>
    <w:rsid w:val="0056639B"/>
    <w:rsid w:val="00566873"/>
    <w:rsid w:val="0056788C"/>
    <w:rsid w:val="00570F16"/>
    <w:rsid w:val="00571384"/>
    <w:rsid w:val="00573FE0"/>
    <w:rsid w:val="00574FE3"/>
    <w:rsid w:val="0057590B"/>
    <w:rsid w:val="005762E5"/>
    <w:rsid w:val="005779EB"/>
    <w:rsid w:val="00577F3B"/>
    <w:rsid w:val="00580C09"/>
    <w:rsid w:val="00581BBC"/>
    <w:rsid w:val="005822A4"/>
    <w:rsid w:val="00583AC0"/>
    <w:rsid w:val="00584D32"/>
    <w:rsid w:val="005864DC"/>
    <w:rsid w:val="00586BEC"/>
    <w:rsid w:val="00590ECD"/>
    <w:rsid w:val="005923FA"/>
    <w:rsid w:val="00594686"/>
    <w:rsid w:val="0059624B"/>
    <w:rsid w:val="005963CB"/>
    <w:rsid w:val="00596FA2"/>
    <w:rsid w:val="005A42E6"/>
    <w:rsid w:val="005A4756"/>
    <w:rsid w:val="005A5FDC"/>
    <w:rsid w:val="005A63B4"/>
    <w:rsid w:val="005A7DA5"/>
    <w:rsid w:val="005B10B6"/>
    <w:rsid w:val="005B2B27"/>
    <w:rsid w:val="005B3764"/>
    <w:rsid w:val="005B58BD"/>
    <w:rsid w:val="005B5DE6"/>
    <w:rsid w:val="005B744E"/>
    <w:rsid w:val="005B7475"/>
    <w:rsid w:val="005C16C0"/>
    <w:rsid w:val="005C2F7B"/>
    <w:rsid w:val="005C3284"/>
    <w:rsid w:val="005C3EE7"/>
    <w:rsid w:val="005C417A"/>
    <w:rsid w:val="005C5707"/>
    <w:rsid w:val="005C5D2B"/>
    <w:rsid w:val="005C707E"/>
    <w:rsid w:val="005C7A97"/>
    <w:rsid w:val="005C7EAF"/>
    <w:rsid w:val="005D141E"/>
    <w:rsid w:val="005D1951"/>
    <w:rsid w:val="005D2562"/>
    <w:rsid w:val="005D2E66"/>
    <w:rsid w:val="005D4008"/>
    <w:rsid w:val="005D44D5"/>
    <w:rsid w:val="005D580A"/>
    <w:rsid w:val="005D587E"/>
    <w:rsid w:val="005D59F5"/>
    <w:rsid w:val="005D6705"/>
    <w:rsid w:val="005D6ACF"/>
    <w:rsid w:val="005D6B5B"/>
    <w:rsid w:val="005D6C00"/>
    <w:rsid w:val="005D7437"/>
    <w:rsid w:val="005E01A4"/>
    <w:rsid w:val="005E0818"/>
    <w:rsid w:val="005E12CA"/>
    <w:rsid w:val="005E1A92"/>
    <w:rsid w:val="005E24DB"/>
    <w:rsid w:val="005E3EDB"/>
    <w:rsid w:val="005E4D14"/>
    <w:rsid w:val="005E5EAE"/>
    <w:rsid w:val="005E6A8C"/>
    <w:rsid w:val="005E7466"/>
    <w:rsid w:val="005E76D6"/>
    <w:rsid w:val="005E790A"/>
    <w:rsid w:val="005F1B74"/>
    <w:rsid w:val="005F232D"/>
    <w:rsid w:val="005F2706"/>
    <w:rsid w:val="005F4B8D"/>
    <w:rsid w:val="005F5C6D"/>
    <w:rsid w:val="005F659F"/>
    <w:rsid w:val="005F71D5"/>
    <w:rsid w:val="005F7E77"/>
    <w:rsid w:val="006002CE"/>
    <w:rsid w:val="006018A2"/>
    <w:rsid w:val="00601FB8"/>
    <w:rsid w:val="0060290F"/>
    <w:rsid w:val="00602E40"/>
    <w:rsid w:val="0060384C"/>
    <w:rsid w:val="0060642E"/>
    <w:rsid w:val="00606923"/>
    <w:rsid w:val="00606C3F"/>
    <w:rsid w:val="00606D42"/>
    <w:rsid w:val="006078DB"/>
    <w:rsid w:val="0060795F"/>
    <w:rsid w:val="00612195"/>
    <w:rsid w:val="00614721"/>
    <w:rsid w:val="0061588D"/>
    <w:rsid w:val="00617A70"/>
    <w:rsid w:val="00617B73"/>
    <w:rsid w:val="00620CF9"/>
    <w:rsid w:val="00622BFD"/>
    <w:rsid w:val="00622D57"/>
    <w:rsid w:val="00623D15"/>
    <w:rsid w:val="0062476A"/>
    <w:rsid w:val="0062489A"/>
    <w:rsid w:val="006265C5"/>
    <w:rsid w:val="00626CDA"/>
    <w:rsid w:val="00627A2C"/>
    <w:rsid w:val="00627FAF"/>
    <w:rsid w:val="006319D7"/>
    <w:rsid w:val="00631BEA"/>
    <w:rsid w:val="00632ADE"/>
    <w:rsid w:val="00632EB6"/>
    <w:rsid w:val="0063544B"/>
    <w:rsid w:val="0063704A"/>
    <w:rsid w:val="00637303"/>
    <w:rsid w:val="0064079C"/>
    <w:rsid w:val="00640FE6"/>
    <w:rsid w:val="00641021"/>
    <w:rsid w:val="00641332"/>
    <w:rsid w:val="00641CC9"/>
    <w:rsid w:val="00641D36"/>
    <w:rsid w:val="00642E38"/>
    <w:rsid w:val="00644D8E"/>
    <w:rsid w:val="006463A1"/>
    <w:rsid w:val="0064650B"/>
    <w:rsid w:val="00650916"/>
    <w:rsid w:val="00651CC5"/>
    <w:rsid w:val="006522FD"/>
    <w:rsid w:val="00652488"/>
    <w:rsid w:val="006525E3"/>
    <w:rsid w:val="00652C22"/>
    <w:rsid w:val="00652ED2"/>
    <w:rsid w:val="00654533"/>
    <w:rsid w:val="00655D76"/>
    <w:rsid w:val="00655E79"/>
    <w:rsid w:val="006563AC"/>
    <w:rsid w:val="0065668B"/>
    <w:rsid w:val="006578DF"/>
    <w:rsid w:val="006609F6"/>
    <w:rsid w:val="0066258A"/>
    <w:rsid w:val="0066437D"/>
    <w:rsid w:val="00664742"/>
    <w:rsid w:val="00664976"/>
    <w:rsid w:val="00666A94"/>
    <w:rsid w:val="00666D3D"/>
    <w:rsid w:val="00667342"/>
    <w:rsid w:val="00667D3C"/>
    <w:rsid w:val="0067030E"/>
    <w:rsid w:val="00670F88"/>
    <w:rsid w:val="00671732"/>
    <w:rsid w:val="006723A5"/>
    <w:rsid w:val="00673840"/>
    <w:rsid w:val="00673B49"/>
    <w:rsid w:val="00673BBD"/>
    <w:rsid w:val="00673D15"/>
    <w:rsid w:val="00674213"/>
    <w:rsid w:val="00674782"/>
    <w:rsid w:val="00674F94"/>
    <w:rsid w:val="00676225"/>
    <w:rsid w:val="0067783B"/>
    <w:rsid w:val="00681CE8"/>
    <w:rsid w:val="00682CF4"/>
    <w:rsid w:val="0068343D"/>
    <w:rsid w:val="006841DA"/>
    <w:rsid w:val="0068756D"/>
    <w:rsid w:val="00687E02"/>
    <w:rsid w:val="006905A8"/>
    <w:rsid w:val="006908FD"/>
    <w:rsid w:val="006912C9"/>
    <w:rsid w:val="006918F7"/>
    <w:rsid w:val="0069192E"/>
    <w:rsid w:val="00692173"/>
    <w:rsid w:val="006922DF"/>
    <w:rsid w:val="006945C4"/>
    <w:rsid w:val="0069470C"/>
    <w:rsid w:val="00694814"/>
    <w:rsid w:val="00694EC7"/>
    <w:rsid w:val="00694FBB"/>
    <w:rsid w:val="0069582F"/>
    <w:rsid w:val="00696A1B"/>
    <w:rsid w:val="00696D41"/>
    <w:rsid w:val="006A2225"/>
    <w:rsid w:val="006A3A5B"/>
    <w:rsid w:val="006A488E"/>
    <w:rsid w:val="006A59BC"/>
    <w:rsid w:val="006A607F"/>
    <w:rsid w:val="006A68B9"/>
    <w:rsid w:val="006A6B1D"/>
    <w:rsid w:val="006A79F4"/>
    <w:rsid w:val="006B06F3"/>
    <w:rsid w:val="006B100D"/>
    <w:rsid w:val="006B2318"/>
    <w:rsid w:val="006B49DF"/>
    <w:rsid w:val="006B515C"/>
    <w:rsid w:val="006B685B"/>
    <w:rsid w:val="006B71DB"/>
    <w:rsid w:val="006C2738"/>
    <w:rsid w:val="006C4190"/>
    <w:rsid w:val="006C4493"/>
    <w:rsid w:val="006C492C"/>
    <w:rsid w:val="006C574A"/>
    <w:rsid w:val="006C5B88"/>
    <w:rsid w:val="006C7E0A"/>
    <w:rsid w:val="006D238B"/>
    <w:rsid w:val="006D32B6"/>
    <w:rsid w:val="006D47F7"/>
    <w:rsid w:val="006D5C77"/>
    <w:rsid w:val="006D753B"/>
    <w:rsid w:val="006E2162"/>
    <w:rsid w:val="006E228A"/>
    <w:rsid w:val="006E2F7F"/>
    <w:rsid w:val="006E3219"/>
    <w:rsid w:val="006E35F5"/>
    <w:rsid w:val="006E3FF2"/>
    <w:rsid w:val="006E44FD"/>
    <w:rsid w:val="006E45FD"/>
    <w:rsid w:val="006E767A"/>
    <w:rsid w:val="006E7F1F"/>
    <w:rsid w:val="006F0200"/>
    <w:rsid w:val="006F0BA7"/>
    <w:rsid w:val="006F0D75"/>
    <w:rsid w:val="006F0EDC"/>
    <w:rsid w:val="006F1232"/>
    <w:rsid w:val="006F2624"/>
    <w:rsid w:val="006F28C4"/>
    <w:rsid w:val="006F2B56"/>
    <w:rsid w:val="006F2E25"/>
    <w:rsid w:val="006F36FE"/>
    <w:rsid w:val="006F4CE5"/>
    <w:rsid w:val="006F4D30"/>
    <w:rsid w:val="006F618F"/>
    <w:rsid w:val="006F76CE"/>
    <w:rsid w:val="00700C47"/>
    <w:rsid w:val="007027B3"/>
    <w:rsid w:val="0070309D"/>
    <w:rsid w:val="0070398E"/>
    <w:rsid w:val="00704135"/>
    <w:rsid w:val="0070596C"/>
    <w:rsid w:val="00705971"/>
    <w:rsid w:val="00706285"/>
    <w:rsid w:val="007066D9"/>
    <w:rsid w:val="007068B0"/>
    <w:rsid w:val="00706A56"/>
    <w:rsid w:val="00706D7F"/>
    <w:rsid w:val="00710EC3"/>
    <w:rsid w:val="007118CA"/>
    <w:rsid w:val="00712BBD"/>
    <w:rsid w:val="0071316D"/>
    <w:rsid w:val="007134F6"/>
    <w:rsid w:val="00714F6C"/>
    <w:rsid w:val="00716C10"/>
    <w:rsid w:val="00717071"/>
    <w:rsid w:val="00720A5D"/>
    <w:rsid w:val="007221DF"/>
    <w:rsid w:val="007222E1"/>
    <w:rsid w:val="0072237E"/>
    <w:rsid w:val="007233B5"/>
    <w:rsid w:val="00723DA1"/>
    <w:rsid w:val="0073167C"/>
    <w:rsid w:val="00732B49"/>
    <w:rsid w:val="00733933"/>
    <w:rsid w:val="00734545"/>
    <w:rsid w:val="00734A8B"/>
    <w:rsid w:val="007351B6"/>
    <w:rsid w:val="007363A1"/>
    <w:rsid w:val="007366A2"/>
    <w:rsid w:val="0073758E"/>
    <w:rsid w:val="00737E09"/>
    <w:rsid w:val="0074108E"/>
    <w:rsid w:val="0074108F"/>
    <w:rsid w:val="00741AF5"/>
    <w:rsid w:val="00741FA2"/>
    <w:rsid w:val="00744324"/>
    <w:rsid w:val="007447F2"/>
    <w:rsid w:val="00745073"/>
    <w:rsid w:val="007451BF"/>
    <w:rsid w:val="007452A7"/>
    <w:rsid w:val="007476F7"/>
    <w:rsid w:val="007501C3"/>
    <w:rsid w:val="00750657"/>
    <w:rsid w:val="00750A3A"/>
    <w:rsid w:val="00750F4D"/>
    <w:rsid w:val="00751C1E"/>
    <w:rsid w:val="0075207A"/>
    <w:rsid w:val="00752584"/>
    <w:rsid w:val="00752693"/>
    <w:rsid w:val="00752E1D"/>
    <w:rsid w:val="007541D6"/>
    <w:rsid w:val="0075458F"/>
    <w:rsid w:val="00754871"/>
    <w:rsid w:val="00754F01"/>
    <w:rsid w:val="00755668"/>
    <w:rsid w:val="00755762"/>
    <w:rsid w:val="00757EF2"/>
    <w:rsid w:val="0076155E"/>
    <w:rsid w:val="00761F4A"/>
    <w:rsid w:val="0076309B"/>
    <w:rsid w:val="00763A61"/>
    <w:rsid w:val="00764C0B"/>
    <w:rsid w:val="0076509C"/>
    <w:rsid w:val="007659B5"/>
    <w:rsid w:val="0076674A"/>
    <w:rsid w:val="00766E74"/>
    <w:rsid w:val="0076729E"/>
    <w:rsid w:val="0077239F"/>
    <w:rsid w:val="00772CBB"/>
    <w:rsid w:val="00772FC8"/>
    <w:rsid w:val="00773A21"/>
    <w:rsid w:val="007748EF"/>
    <w:rsid w:val="00774C05"/>
    <w:rsid w:val="00780D92"/>
    <w:rsid w:val="00782790"/>
    <w:rsid w:val="0078359D"/>
    <w:rsid w:val="00783B62"/>
    <w:rsid w:val="007845AF"/>
    <w:rsid w:val="00784EF3"/>
    <w:rsid w:val="007863F7"/>
    <w:rsid w:val="00790D12"/>
    <w:rsid w:val="00790E26"/>
    <w:rsid w:val="00791011"/>
    <w:rsid w:val="007913AD"/>
    <w:rsid w:val="0079207A"/>
    <w:rsid w:val="00792308"/>
    <w:rsid w:val="007924C5"/>
    <w:rsid w:val="007951DB"/>
    <w:rsid w:val="00796F2A"/>
    <w:rsid w:val="007A0AE5"/>
    <w:rsid w:val="007A1B72"/>
    <w:rsid w:val="007A21FE"/>
    <w:rsid w:val="007A2587"/>
    <w:rsid w:val="007A277C"/>
    <w:rsid w:val="007A28C3"/>
    <w:rsid w:val="007A3A89"/>
    <w:rsid w:val="007A3DDD"/>
    <w:rsid w:val="007A451B"/>
    <w:rsid w:val="007A4CBE"/>
    <w:rsid w:val="007A4E60"/>
    <w:rsid w:val="007A599E"/>
    <w:rsid w:val="007A65F5"/>
    <w:rsid w:val="007B1A70"/>
    <w:rsid w:val="007B2318"/>
    <w:rsid w:val="007B2C0D"/>
    <w:rsid w:val="007B4171"/>
    <w:rsid w:val="007B5023"/>
    <w:rsid w:val="007B5A0E"/>
    <w:rsid w:val="007B60D9"/>
    <w:rsid w:val="007B61AE"/>
    <w:rsid w:val="007B66B4"/>
    <w:rsid w:val="007B714D"/>
    <w:rsid w:val="007B7212"/>
    <w:rsid w:val="007C0B6A"/>
    <w:rsid w:val="007C1C24"/>
    <w:rsid w:val="007C3B04"/>
    <w:rsid w:val="007C4977"/>
    <w:rsid w:val="007C6FA0"/>
    <w:rsid w:val="007D3584"/>
    <w:rsid w:val="007D3E59"/>
    <w:rsid w:val="007D403B"/>
    <w:rsid w:val="007D43EE"/>
    <w:rsid w:val="007D5089"/>
    <w:rsid w:val="007D5A41"/>
    <w:rsid w:val="007D5D5C"/>
    <w:rsid w:val="007D5D84"/>
    <w:rsid w:val="007D6D6B"/>
    <w:rsid w:val="007E1BAF"/>
    <w:rsid w:val="007E283B"/>
    <w:rsid w:val="007E318B"/>
    <w:rsid w:val="007E4462"/>
    <w:rsid w:val="007E5054"/>
    <w:rsid w:val="007E668E"/>
    <w:rsid w:val="007E6EC3"/>
    <w:rsid w:val="007E79BD"/>
    <w:rsid w:val="007F0B19"/>
    <w:rsid w:val="007F184D"/>
    <w:rsid w:val="007F19D6"/>
    <w:rsid w:val="007F28C4"/>
    <w:rsid w:val="007F2AAE"/>
    <w:rsid w:val="007F3432"/>
    <w:rsid w:val="007F546D"/>
    <w:rsid w:val="007F644B"/>
    <w:rsid w:val="007F681E"/>
    <w:rsid w:val="007F697E"/>
    <w:rsid w:val="007F73BF"/>
    <w:rsid w:val="00800B32"/>
    <w:rsid w:val="00800E1A"/>
    <w:rsid w:val="00800FD6"/>
    <w:rsid w:val="008014AA"/>
    <w:rsid w:val="0080264E"/>
    <w:rsid w:val="0080299A"/>
    <w:rsid w:val="00802CDC"/>
    <w:rsid w:val="008037C7"/>
    <w:rsid w:val="00803DE5"/>
    <w:rsid w:val="00804724"/>
    <w:rsid w:val="00806C2E"/>
    <w:rsid w:val="00807C83"/>
    <w:rsid w:val="008104C0"/>
    <w:rsid w:val="00811143"/>
    <w:rsid w:val="00811540"/>
    <w:rsid w:val="00811979"/>
    <w:rsid w:val="008123D4"/>
    <w:rsid w:val="00812487"/>
    <w:rsid w:val="00813F16"/>
    <w:rsid w:val="0081464D"/>
    <w:rsid w:val="0081689F"/>
    <w:rsid w:val="008177DB"/>
    <w:rsid w:val="00820E48"/>
    <w:rsid w:val="0082181B"/>
    <w:rsid w:val="00821DDC"/>
    <w:rsid w:val="00822DF4"/>
    <w:rsid w:val="00824C77"/>
    <w:rsid w:val="00830521"/>
    <w:rsid w:val="00830EE1"/>
    <w:rsid w:val="00832555"/>
    <w:rsid w:val="008330D2"/>
    <w:rsid w:val="00833111"/>
    <w:rsid w:val="00833389"/>
    <w:rsid w:val="0083392B"/>
    <w:rsid w:val="00834C12"/>
    <w:rsid w:val="00836258"/>
    <w:rsid w:val="00836774"/>
    <w:rsid w:val="0083679D"/>
    <w:rsid w:val="00836E3F"/>
    <w:rsid w:val="00837214"/>
    <w:rsid w:val="00837384"/>
    <w:rsid w:val="00837740"/>
    <w:rsid w:val="00841233"/>
    <w:rsid w:val="008433D7"/>
    <w:rsid w:val="0084359B"/>
    <w:rsid w:val="00845060"/>
    <w:rsid w:val="00845831"/>
    <w:rsid w:val="008459A6"/>
    <w:rsid w:val="008461E2"/>
    <w:rsid w:val="008462DF"/>
    <w:rsid w:val="0084635C"/>
    <w:rsid w:val="00850BA5"/>
    <w:rsid w:val="00850CFC"/>
    <w:rsid w:val="00852193"/>
    <w:rsid w:val="00852D2A"/>
    <w:rsid w:val="00853E08"/>
    <w:rsid w:val="00854AA3"/>
    <w:rsid w:val="0085515C"/>
    <w:rsid w:val="0085563B"/>
    <w:rsid w:val="008558D3"/>
    <w:rsid w:val="00855E45"/>
    <w:rsid w:val="00861836"/>
    <w:rsid w:val="0086187E"/>
    <w:rsid w:val="00861F17"/>
    <w:rsid w:val="008623BC"/>
    <w:rsid w:val="00862A44"/>
    <w:rsid w:val="008635B3"/>
    <w:rsid w:val="00863788"/>
    <w:rsid w:val="0086522B"/>
    <w:rsid w:val="0086536F"/>
    <w:rsid w:val="00865C32"/>
    <w:rsid w:val="008672DC"/>
    <w:rsid w:val="00871F15"/>
    <w:rsid w:val="00872DB2"/>
    <w:rsid w:val="0087303C"/>
    <w:rsid w:val="00873E88"/>
    <w:rsid w:val="00874C2C"/>
    <w:rsid w:val="00875613"/>
    <w:rsid w:val="0087668F"/>
    <w:rsid w:val="00876960"/>
    <w:rsid w:val="00876EBC"/>
    <w:rsid w:val="00880A74"/>
    <w:rsid w:val="00881ACF"/>
    <w:rsid w:val="00881B57"/>
    <w:rsid w:val="00881F0D"/>
    <w:rsid w:val="00882082"/>
    <w:rsid w:val="00882563"/>
    <w:rsid w:val="00882626"/>
    <w:rsid w:val="00882B77"/>
    <w:rsid w:val="00882F2D"/>
    <w:rsid w:val="00883F33"/>
    <w:rsid w:val="0088501B"/>
    <w:rsid w:val="0088568F"/>
    <w:rsid w:val="0088614C"/>
    <w:rsid w:val="0088746C"/>
    <w:rsid w:val="00887D1C"/>
    <w:rsid w:val="00890027"/>
    <w:rsid w:val="00890C39"/>
    <w:rsid w:val="008911A9"/>
    <w:rsid w:val="008917EC"/>
    <w:rsid w:val="00891DE7"/>
    <w:rsid w:val="008926E6"/>
    <w:rsid w:val="008929CC"/>
    <w:rsid w:val="00894951"/>
    <w:rsid w:val="008956A7"/>
    <w:rsid w:val="0089638C"/>
    <w:rsid w:val="008978C6"/>
    <w:rsid w:val="00897D8A"/>
    <w:rsid w:val="008A0940"/>
    <w:rsid w:val="008A3198"/>
    <w:rsid w:val="008A3683"/>
    <w:rsid w:val="008A36E1"/>
    <w:rsid w:val="008A5306"/>
    <w:rsid w:val="008A59D5"/>
    <w:rsid w:val="008A66CD"/>
    <w:rsid w:val="008A671A"/>
    <w:rsid w:val="008A70CB"/>
    <w:rsid w:val="008A757C"/>
    <w:rsid w:val="008A7D88"/>
    <w:rsid w:val="008B1AAD"/>
    <w:rsid w:val="008B2337"/>
    <w:rsid w:val="008B24CF"/>
    <w:rsid w:val="008B24DE"/>
    <w:rsid w:val="008B336A"/>
    <w:rsid w:val="008B3DE3"/>
    <w:rsid w:val="008B5C83"/>
    <w:rsid w:val="008B6E7C"/>
    <w:rsid w:val="008C0173"/>
    <w:rsid w:val="008C024D"/>
    <w:rsid w:val="008C03D7"/>
    <w:rsid w:val="008C11CD"/>
    <w:rsid w:val="008C3BB5"/>
    <w:rsid w:val="008C43B4"/>
    <w:rsid w:val="008C465E"/>
    <w:rsid w:val="008C5902"/>
    <w:rsid w:val="008C707B"/>
    <w:rsid w:val="008C7085"/>
    <w:rsid w:val="008C7C0D"/>
    <w:rsid w:val="008D0E23"/>
    <w:rsid w:val="008D12DD"/>
    <w:rsid w:val="008D185A"/>
    <w:rsid w:val="008D2CAD"/>
    <w:rsid w:val="008D3370"/>
    <w:rsid w:val="008D39DA"/>
    <w:rsid w:val="008D3EB1"/>
    <w:rsid w:val="008D4265"/>
    <w:rsid w:val="008D47CD"/>
    <w:rsid w:val="008D498B"/>
    <w:rsid w:val="008D5F94"/>
    <w:rsid w:val="008D6CD5"/>
    <w:rsid w:val="008D750C"/>
    <w:rsid w:val="008E0E58"/>
    <w:rsid w:val="008E16A4"/>
    <w:rsid w:val="008E1B6B"/>
    <w:rsid w:val="008E20F1"/>
    <w:rsid w:val="008E396E"/>
    <w:rsid w:val="008E425A"/>
    <w:rsid w:val="008E43BB"/>
    <w:rsid w:val="008E4BCE"/>
    <w:rsid w:val="008E7CE1"/>
    <w:rsid w:val="008F121B"/>
    <w:rsid w:val="008F177F"/>
    <w:rsid w:val="008F2A67"/>
    <w:rsid w:val="008F378F"/>
    <w:rsid w:val="008F4C20"/>
    <w:rsid w:val="008F6E9E"/>
    <w:rsid w:val="008F742A"/>
    <w:rsid w:val="008F7A35"/>
    <w:rsid w:val="008F7DF0"/>
    <w:rsid w:val="00900010"/>
    <w:rsid w:val="00900A54"/>
    <w:rsid w:val="00900DA1"/>
    <w:rsid w:val="00900DE9"/>
    <w:rsid w:val="00902BA0"/>
    <w:rsid w:val="00902C83"/>
    <w:rsid w:val="00902E5F"/>
    <w:rsid w:val="00904793"/>
    <w:rsid w:val="0090511F"/>
    <w:rsid w:val="0090612E"/>
    <w:rsid w:val="0090712F"/>
    <w:rsid w:val="00907B47"/>
    <w:rsid w:val="00910708"/>
    <w:rsid w:val="0091109C"/>
    <w:rsid w:val="009121CF"/>
    <w:rsid w:val="00912A6E"/>
    <w:rsid w:val="00913450"/>
    <w:rsid w:val="00913F65"/>
    <w:rsid w:val="0091428A"/>
    <w:rsid w:val="00914BBB"/>
    <w:rsid w:val="009159A7"/>
    <w:rsid w:val="00915A05"/>
    <w:rsid w:val="00916EBD"/>
    <w:rsid w:val="00917DAB"/>
    <w:rsid w:val="00920B74"/>
    <w:rsid w:val="00921626"/>
    <w:rsid w:val="00923882"/>
    <w:rsid w:val="009257DA"/>
    <w:rsid w:val="009259A1"/>
    <w:rsid w:val="0092718A"/>
    <w:rsid w:val="009277BC"/>
    <w:rsid w:val="009314D6"/>
    <w:rsid w:val="00931E41"/>
    <w:rsid w:val="00931FA7"/>
    <w:rsid w:val="00932909"/>
    <w:rsid w:val="00932B29"/>
    <w:rsid w:val="00933E09"/>
    <w:rsid w:val="00934444"/>
    <w:rsid w:val="00934499"/>
    <w:rsid w:val="00936CE0"/>
    <w:rsid w:val="00937146"/>
    <w:rsid w:val="00937CFD"/>
    <w:rsid w:val="009403F7"/>
    <w:rsid w:val="0094090D"/>
    <w:rsid w:val="00940ECB"/>
    <w:rsid w:val="00941297"/>
    <w:rsid w:val="0094156A"/>
    <w:rsid w:val="00941F79"/>
    <w:rsid w:val="00943728"/>
    <w:rsid w:val="00943B70"/>
    <w:rsid w:val="00943B7E"/>
    <w:rsid w:val="00943F36"/>
    <w:rsid w:val="009443A9"/>
    <w:rsid w:val="009529C3"/>
    <w:rsid w:val="00953306"/>
    <w:rsid w:val="00953CE4"/>
    <w:rsid w:val="00955629"/>
    <w:rsid w:val="00955752"/>
    <w:rsid w:val="00955EB4"/>
    <w:rsid w:val="0096134F"/>
    <w:rsid w:val="00964411"/>
    <w:rsid w:val="00964780"/>
    <w:rsid w:val="00964A16"/>
    <w:rsid w:val="00964A88"/>
    <w:rsid w:val="00966723"/>
    <w:rsid w:val="00967B22"/>
    <w:rsid w:val="00972996"/>
    <w:rsid w:val="00972D2C"/>
    <w:rsid w:val="009742C3"/>
    <w:rsid w:val="0097452B"/>
    <w:rsid w:val="0097532E"/>
    <w:rsid w:val="009776AB"/>
    <w:rsid w:val="00977AB5"/>
    <w:rsid w:val="00977DCC"/>
    <w:rsid w:val="0098013B"/>
    <w:rsid w:val="00980424"/>
    <w:rsid w:val="0098084A"/>
    <w:rsid w:val="00980D83"/>
    <w:rsid w:val="0098170E"/>
    <w:rsid w:val="00981AD5"/>
    <w:rsid w:val="00981D90"/>
    <w:rsid w:val="00982170"/>
    <w:rsid w:val="00982938"/>
    <w:rsid w:val="00982E42"/>
    <w:rsid w:val="00983056"/>
    <w:rsid w:val="009838B9"/>
    <w:rsid w:val="0098491B"/>
    <w:rsid w:val="009863A1"/>
    <w:rsid w:val="0099033B"/>
    <w:rsid w:val="00990510"/>
    <w:rsid w:val="00992226"/>
    <w:rsid w:val="00992878"/>
    <w:rsid w:val="00996A6A"/>
    <w:rsid w:val="009975EE"/>
    <w:rsid w:val="009A0036"/>
    <w:rsid w:val="009A0B2F"/>
    <w:rsid w:val="009A1AA5"/>
    <w:rsid w:val="009A2B5D"/>
    <w:rsid w:val="009A30F7"/>
    <w:rsid w:val="009A34C9"/>
    <w:rsid w:val="009A49A8"/>
    <w:rsid w:val="009A6071"/>
    <w:rsid w:val="009A6408"/>
    <w:rsid w:val="009A7D63"/>
    <w:rsid w:val="009A7EDF"/>
    <w:rsid w:val="009B1AAA"/>
    <w:rsid w:val="009B24F4"/>
    <w:rsid w:val="009B698E"/>
    <w:rsid w:val="009B7A05"/>
    <w:rsid w:val="009C0E7E"/>
    <w:rsid w:val="009C106F"/>
    <w:rsid w:val="009C16A3"/>
    <w:rsid w:val="009C1BEA"/>
    <w:rsid w:val="009C22B9"/>
    <w:rsid w:val="009C251B"/>
    <w:rsid w:val="009C26FC"/>
    <w:rsid w:val="009C2A3C"/>
    <w:rsid w:val="009C377E"/>
    <w:rsid w:val="009C5FB0"/>
    <w:rsid w:val="009C7876"/>
    <w:rsid w:val="009D2B58"/>
    <w:rsid w:val="009D4200"/>
    <w:rsid w:val="009D5F1A"/>
    <w:rsid w:val="009D6AED"/>
    <w:rsid w:val="009E024C"/>
    <w:rsid w:val="009E0A64"/>
    <w:rsid w:val="009E0B91"/>
    <w:rsid w:val="009E0CA7"/>
    <w:rsid w:val="009E1722"/>
    <w:rsid w:val="009E17EE"/>
    <w:rsid w:val="009E2150"/>
    <w:rsid w:val="009E4EC5"/>
    <w:rsid w:val="009E5A7A"/>
    <w:rsid w:val="009E62B3"/>
    <w:rsid w:val="009E6F62"/>
    <w:rsid w:val="009E76A1"/>
    <w:rsid w:val="009E7ECA"/>
    <w:rsid w:val="009F0922"/>
    <w:rsid w:val="009F0A4E"/>
    <w:rsid w:val="009F0EB5"/>
    <w:rsid w:val="009F28BB"/>
    <w:rsid w:val="009F5611"/>
    <w:rsid w:val="009F5752"/>
    <w:rsid w:val="009F77E5"/>
    <w:rsid w:val="009F792A"/>
    <w:rsid w:val="00A00897"/>
    <w:rsid w:val="00A00D31"/>
    <w:rsid w:val="00A02B45"/>
    <w:rsid w:val="00A06CDC"/>
    <w:rsid w:val="00A113AA"/>
    <w:rsid w:val="00A140AD"/>
    <w:rsid w:val="00A154D7"/>
    <w:rsid w:val="00A20F2D"/>
    <w:rsid w:val="00A2171D"/>
    <w:rsid w:val="00A218F7"/>
    <w:rsid w:val="00A21975"/>
    <w:rsid w:val="00A232D2"/>
    <w:rsid w:val="00A244BC"/>
    <w:rsid w:val="00A24B13"/>
    <w:rsid w:val="00A251C9"/>
    <w:rsid w:val="00A25964"/>
    <w:rsid w:val="00A265CB"/>
    <w:rsid w:val="00A26EEC"/>
    <w:rsid w:val="00A338F2"/>
    <w:rsid w:val="00A33C02"/>
    <w:rsid w:val="00A34A90"/>
    <w:rsid w:val="00A35177"/>
    <w:rsid w:val="00A36CC3"/>
    <w:rsid w:val="00A37ED0"/>
    <w:rsid w:val="00A40FD5"/>
    <w:rsid w:val="00A41750"/>
    <w:rsid w:val="00A41A8D"/>
    <w:rsid w:val="00A42238"/>
    <w:rsid w:val="00A4226D"/>
    <w:rsid w:val="00A4227D"/>
    <w:rsid w:val="00A44242"/>
    <w:rsid w:val="00A453AD"/>
    <w:rsid w:val="00A47750"/>
    <w:rsid w:val="00A50667"/>
    <w:rsid w:val="00A50BE4"/>
    <w:rsid w:val="00A51A12"/>
    <w:rsid w:val="00A52100"/>
    <w:rsid w:val="00A526EE"/>
    <w:rsid w:val="00A52F7A"/>
    <w:rsid w:val="00A5502B"/>
    <w:rsid w:val="00A557DF"/>
    <w:rsid w:val="00A56709"/>
    <w:rsid w:val="00A56C32"/>
    <w:rsid w:val="00A56D0C"/>
    <w:rsid w:val="00A56FE7"/>
    <w:rsid w:val="00A571FF"/>
    <w:rsid w:val="00A57323"/>
    <w:rsid w:val="00A575A6"/>
    <w:rsid w:val="00A60A8B"/>
    <w:rsid w:val="00A61070"/>
    <w:rsid w:val="00A61921"/>
    <w:rsid w:val="00A63213"/>
    <w:rsid w:val="00A633E4"/>
    <w:rsid w:val="00A64916"/>
    <w:rsid w:val="00A64ABD"/>
    <w:rsid w:val="00A652E5"/>
    <w:rsid w:val="00A66231"/>
    <w:rsid w:val="00A6774B"/>
    <w:rsid w:val="00A706C0"/>
    <w:rsid w:val="00A71144"/>
    <w:rsid w:val="00A71775"/>
    <w:rsid w:val="00A71942"/>
    <w:rsid w:val="00A737D8"/>
    <w:rsid w:val="00A74340"/>
    <w:rsid w:val="00A762C2"/>
    <w:rsid w:val="00A775C6"/>
    <w:rsid w:val="00A80233"/>
    <w:rsid w:val="00A80E1B"/>
    <w:rsid w:val="00A81DF4"/>
    <w:rsid w:val="00A83918"/>
    <w:rsid w:val="00A83F18"/>
    <w:rsid w:val="00A84BA7"/>
    <w:rsid w:val="00A86503"/>
    <w:rsid w:val="00A86F79"/>
    <w:rsid w:val="00A87B0F"/>
    <w:rsid w:val="00A913DF"/>
    <w:rsid w:val="00A919B4"/>
    <w:rsid w:val="00A92949"/>
    <w:rsid w:val="00A92B9C"/>
    <w:rsid w:val="00A93D35"/>
    <w:rsid w:val="00A94881"/>
    <w:rsid w:val="00A95682"/>
    <w:rsid w:val="00A96083"/>
    <w:rsid w:val="00A96E0D"/>
    <w:rsid w:val="00AA0101"/>
    <w:rsid w:val="00AA2EB7"/>
    <w:rsid w:val="00AA341D"/>
    <w:rsid w:val="00AA4AFC"/>
    <w:rsid w:val="00AA4B31"/>
    <w:rsid w:val="00AA511E"/>
    <w:rsid w:val="00AA56DD"/>
    <w:rsid w:val="00AA718D"/>
    <w:rsid w:val="00AA7DB6"/>
    <w:rsid w:val="00AB0CCB"/>
    <w:rsid w:val="00AB1D6C"/>
    <w:rsid w:val="00AB2AA6"/>
    <w:rsid w:val="00AB2B5C"/>
    <w:rsid w:val="00AB7761"/>
    <w:rsid w:val="00AB7B35"/>
    <w:rsid w:val="00AC0DCE"/>
    <w:rsid w:val="00AC0F3D"/>
    <w:rsid w:val="00AC1431"/>
    <w:rsid w:val="00AC1BC7"/>
    <w:rsid w:val="00AC20FC"/>
    <w:rsid w:val="00AC2977"/>
    <w:rsid w:val="00AC507E"/>
    <w:rsid w:val="00AC51D2"/>
    <w:rsid w:val="00AC6615"/>
    <w:rsid w:val="00AD023E"/>
    <w:rsid w:val="00AD0804"/>
    <w:rsid w:val="00AD0995"/>
    <w:rsid w:val="00AD1380"/>
    <w:rsid w:val="00AD21BA"/>
    <w:rsid w:val="00AD374E"/>
    <w:rsid w:val="00AD3B74"/>
    <w:rsid w:val="00AD44AD"/>
    <w:rsid w:val="00AD4A80"/>
    <w:rsid w:val="00AD5BFF"/>
    <w:rsid w:val="00AD5D8E"/>
    <w:rsid w:val="00AD70D9"/>
    <w:rsid w:val="00AD79A9"/>
    <w:rsid w:val="00AE01A1"/>
    <w:rsid w:val="00AE1003"/>
    <w:rsid w:val="00AE1124"/>
    <w:rsid w:val="00AE1B84"/>
    <w:rsid w:val="00AE3317"/>
    <w:rsid w:val="00AE4873"/>
    <w:rsid w:val="00AE5358"/>
    <w:rsid w:val="00AE54CC"/>
    <w:rsid w:val="00AE6C82"/>
    <w:rsid w:val="00AE6FB7"/>
    <w:rsid w:val="00AE7570"/>
    <w:rsid w:val="00AF0273"/>
    <w:rsid w:val="00AF1EC1"/>
    <w:rsid w:val="00AF1FB4"/>
    <w:rsid w:val="00AF2DE6"/>
    <w:rsid w:val="00AF316A"/>
    <w:rsid w:val="00AF39B6"/>
    <w:rsid w:val="00AF42F7"/>
    <w:rsid w:val="00AF4311"/>
    <w:rsid w:val="00AF4438"/>
    <w:rsid w:val="00AF47ED"/>
    <w:rsid w:val="00AF6369"/>
    <w:rsid w:val="00B00097"/>
    <w:rsid w:val="00B022B8"/>
    <w:rsid w:val="00B03D2E"/>
    <w:rsid w:val="00B04961"/>
    <w:rsid w:val="00B04DCC"/>
    <w:rsid w:val="00B057D4"/>
    <w:rsid w:val="00B067DD"/>
    <w:rsid w:val="00B0765C"/>
    <w:rsid w:val="00B102FB"/>
    <w:rsid w:val="00B10B2B"/>
    <w:rsid w:val="00B11296"/>
    <w:rsid w:val="00B11335"/>
    <w:rsid w:val="00B121ED"/>
    <w:rsid w:val="00B13209"/>
    <w:rsid w:val="00B14AFC"/>
    <w:rsid w:val="00B15F34"/>
    <w:rsid w:val="00B16AAA"/>
    <w:rsid w:val="00B1761C"/>
    <w:rsid w:val="00B231B3"/>
    <w:rsid w:val="00B23F9C"/>
    <w:rsid w:val="00B25098"/>
    <w:rsid w:val="00B25FFF"/>
    <w:rsid w:val="00B26F44"/>
    <w:rsid w:val="00B320FA"/>
    <w:rsid w:val="00B32660"/>
    <w:rsid w:val="00B33BE9"/>
    <w:rsid w:val="00B33DC0"/>
    <w:rsid w:val="00B3400A"/>
    <w:rsid w:val="00B34242"/>
    <w:rsid w:val="00B34F0F"/>
    <w:rsid w:val="00B3504B"/>
    <w:rsid w:val="00B3512E"/>
    <w:rsid w:val="00B35768"/>
    <w:rsid w:val="00B35C9A"/>
    <w:rsid w:val="00B36133"/>
    <w:rsid w:val="00B42F66"/>
    <w:rsid w:val="00B43A6F"/>
    <w:rsid w:val="00B441B4"/>
    <w:rsid w:val="00B4437B"/>
    <w:rsid w:val="00B45137"/>
    <w:rsid w:val="00B45180"/>
    <w:rsid w:val="00B45E41"/>
    <w:rsid w:val="00B466F3"/>
    <w:rsid w:val="00B46D63"/>
    <w:rsid w:val="00B4716D"/>
    <w:rsid w:val="00B47BC2"/>
    <w:rsid w:val="00B47F60"/>
    <w:rsid w:val="00B50D00"/>
    <w:rsid w:val="00B50FEE"/>
    <w:rsid w:val="00B51152"/>
    <w:rsid w:val="00B5155D"/>
    <w:rsid w:val="00B52E4D"/>
    <w:rsid w:val="00B5358F"/>
    <w:rsid w:val="00B53788"/>
    <w:rsid w:val="00B53AA9"/>
    <w:rsid w:val="00B53BAF"/>
    <w:rsid w:val="00B5482E"/>
    <w:rsid w:val="00B55051"/>
    <w:rsid w:val="00B553D2"/>
    <w:rsid w:val="00B575AC"/>
    <w:rsid w:val="00B60315"/>
    <w:rsid w:val="00B604D9"/>
    <w:rsid w:val="00B60A3E"/>
    <w:rsid w:val="00B60E47"/>
    <w:rsid w:val="00B60FB0"/>
    <w:rsid w:val="00B61647"/>
    <w:rsid w:val="00B6206E"/>
    <w:rsid w:val="00B62A75"/>
    <w:rsid w:val="00B62BC4"/>
    <w:rsid w:val="00B643AA"/>
    <w:rsid w:val="00B64B6E"/>
    <w:rsid w:val="00B65F37"/>
    <w:rsid w:val="00B6644F"/>
    <w:rsid w:val="00B6692E"/>
    <w:rsid w:val="00B6716D"/>
    <w:rsid w:val="00B67B26"/>
    <w:rsid w:val="00B7028E"/>
    <w:rsid w:val="00B70346"/>
    <w:rsid w:val="00B71FDD"/>
    <w:rsid w:val="00B746CA"/>
    <w:rsid w:val="00B7480C"/>
    <w:rsid w:val="00B75F10"/>
    <w:rsid w:val="00B766A6"/>
    <w:rsid w:val="00B776BD"/>
    <w:rsid w:val="00B80963"/>
    <w:rsid w:val="00B81392"/>
    <w:rsid w:val="00B83275"/>
    <w:rsid w:val="00B83A89"/>
    <w:rsid w:val="00B83EBA"/>
    <w:rsid w:val="00B8496A"/>
    <w:rsid w:val="00B8525E"/>
    <w:rsid w:val="00B8554C"/>
    <w:rsid w:val="00B864C2"/>
    <w:rsid w:val="00B871F8"/>
    <w:rsid w:val="00B87E6C"/>
    <w:rsid w:val="00B90BD0"/>
    <w:rsid w:val="00B90C0D"/>
    <w:rsid w:val="00B93666"/>
    <w:rsid w:val="00B93A31"/>
    <w:rsid w:val="00B95CFF"/>
    <w:rsid w:val="00B9615D"/>
    <w:rsid w:val="00BA0178"/>
    <w:rsid w:val="00BA302D"/>
    <w:rsid w:val="00BA34D6"/>
    <w:rsid w:val="00BA354C"/>
    <w:rsid w:val="00BA3997"/>
    <w:rsid w:val="00BA4E56"/>
    <w:rsid w:val="00BA5B29"/>
    <w:rsid w:val="00BA6527"/>
    <w:rsid w:val="00BA6B2C"/>
    <w:rsid w:val="00BA742C"/>
    <w:rsid w:val="00BB0FB9"/>
    <w:rsid w:val="00BB114F"/>
    <w:rsid w:val="00BB22B4"/>
    <w:rsid w:val="00BB3247"/>
    <w:rsid w:val="00BB3619"/>
    <w:rsid w:val="00BB544C"/>
    <w:rsid w:val="00BB58A9"/>
    <w:rsid w:val="00BB6BD2"/>
    <w:rsid w:val="00BB6F42"/>
    <w:rsid w:val="00BB77EF"/>
    <w:rsid w:val="00BB7833"/>
    <w:rsid w:val="00BC0E53"/>
    <w:rsid w:val="00BC159F"/>
    <w:rsid w:val="00BC1635"/>
    <w:rsid w:val="00BC184E"/>
    <w:rsid w:val="00BC1BC9"/>
    <w:rsid w:val="00BC2004"/>
    <w:rsid w:val="00BC3AD5"/>
    <w:rsid w:val="00BC3ED6"/>
    <w:rsid w:val="00BC5273"/>
    <w:rsid w:val="00BC615B"/>
    <w:rsid w:val="00BD11BF"/>
    <w:rsid w:val="00BD349E"/>
    <w:rsid w:val="00BD395F"/>
    <w:rsid w:val="00BD3B2C"/>
    <w:rsid w:val="00BD5FF4"/>
    <w:rsid w:val="00BD656C"/>
    <w:rsid w:val="00BD7EDB"/>
    <w:rsid w:val="00BE0069"/>
    <w:rsid w:val="00BE1598"/>
    <w:rsid w:val="00BE19E9"/>
    <w:rsid w:val="00BE24BD"/>
    <w:rsid w:val="00BE2CDA"/>
    <w:rsid w:val="00BE32FE"/>
    <w:rsid w:val="00BE417C"/>
    <w:rsid w:val="00BF081E"/>
    <w:rsid w:val="00BF1E27"/>
    <w:rsid w:val="00BF1F03"/>
    <w:rsid w:val="00BF1FC2"/>
    <w:rsid w:val="00BF216C"/>
    <w:rsid w:val="00BF2999"/>
    <w:rsid w:val="00BF2AB1"/>
    <w:rsid w:val="00BF465D"/>
    <w:rsid w:val="00BF54C7"/>
    <w:rsid w:val="00BF5DF2"/>
    <w:rsid w:val="00BF6D63"/>
    <w:rsid w:val="00BF6FDC"/>
    <w:rsid w:val="00BF7673"/>
    <w:rsid w:val="00BF7A7F"/>
    <w:rsid w:val="00C003F5"/>
    <w:rsid w:val="00C02A51"/>
    <w:rsid w:val="00C0317D"/>
    <w:rsid w:val="00C041DD"/>
    <w:rsid w:val="00C04702"/>
    <w:rsid w:val="00C05C6B"/>
    <w:rsid w:val="00C10809"/>
    <w:rsid w:val="00C1229E"/>
    <w:rsid w:val="00C126B1"/>
    <w:rsid w:val="00C139A1"/>
    <w:rsid w:val="00C148B9"/>
    <w:rsid w:val="00C16833"/>
    <w:rsid w:val="00C20389"/>
    <w:rsid w:val="00C204A8"/>
    <w:rsid w:val="00C20C82"/>
    <w:rsid w:val="00C2151E"/>
    <w:rsid w:val="00C229D0"/>
    <w:rsid w:val="00C24023"/>
    <w:rsid w:val="00C25565"/>
    <w:rsid w:val="00C258D0"/>
    <w:rsid w:val="00C27CCD"/>
    <w:rsid w:val="00C310EA"/>
    <w:rsid w:val="00C3253B"/>
    <w:rsid w:val="00C32E18"/>
    <w:rsid w:val="00C3319E"/>
    <w:rsid w:val="00C3366A"/>
    <w:rsid w:val="00C3388E"/>
    <w:rsid w:val="00C348C2"/>
    <w:rsid w:val="00C401A5"/>
    <w:rsid w:val="00C4025D"/>
    <w:rsid w:val="00C404AF"/>
    <w:rsid w:val="00C40EF8"/>
    <w:rsid w:val="00C41A34"/>
    <w:rsid w:val="00C4266F"/>
    <w:rsid w:val="00C43D0B"/>
    <w:rsid w:val="00C452C7"/>
    <w:rsid w:val="00C45434"/>
    <w:rsid w:val="00C45E96"/>
    <w:rsid w:val="00C460D2"/>
    <w:rsid w:val="00C46E3B"/>
    <w:rsid w:val="00C50199"/>
    <w:rsid w:val="00C51EF6"/>
    <w:rsid w:val="00C54B26"/>
    <w:rsid w:val="00C562E9"/>
    <w:rsid w:val="00C56749"/>
    <w:rsid w:val="00C5675A"/>
    <w:rsid w:val="00C56DA1"/>
    <w:rsid w:val="00C606EA"/>
    <w:rsid w:val="00C60C97"/>
    <w:rsid w:val="00C61750"/>
    <w:rsid w:val="00C62037"/>
    <w:rsid w:val="00C624B4"/>
    <w:rsid w:val="00C627B0"/>
    <w:rsid w:val="00C628A2"/>
    <w:rsid w:val="00C62ECC"/>
    <w:rsid w:val="00C63B23"/>
    <w:rsid w:val="00C6444F"/>
    <w:rsid w:val="00C645E4"/>
    <w:rsid w:val="00C648BB"/>
    <w:rsid w:val="00C64B32"/>
    <w:rsid w:val="00C65B13"/>
    <w:rsid w:val="00C6667F"/>
    <w:rsid w:val="00C667AE"/>
    <w:rsid w:val="00C700F2"/>
    <w:rsid w:val="00C714A8"/>
    <w:rsid w:val="00C7152F"/>
    <w:rsid w:val="00C73361"/>
    <w:rsid w:val="00C73CCE"/>
    <w:rsid w:val="00C73D46"/>
    <w:rsid w:val="00C76AF6"/>
    <w:rsid w:val="00C77180"/>
    <w:rsid w:val="00C806E1"/>
    <w:rsid w:val="00C8091F"/>
    <w:rsid w:val="00C80D80"/>
    <w:rsid w:val="00C81BD7"/>
    <w:rsid w:val="00C822BF"/>
    <w:rsid w:val="00C82A8D"/>
    <w:rsid w:val="00C837A0"/>
    <w:rsid w:val="00C83F1D"/>
    <w:rsid w:val="00C8765F"/>
    <w:rsid w:val="00C90248"/>
    <w:rsid w:val="00C90A4B"/>
    <w:rsid w:val="00C91BC1"/>
    <w:rsid w:val="00C923A1"/>
    <w:rsid w:val="00C92B21"/>
    <w:rsid w:val="00C9539B"/>
    <w:rsid w:val="00C96585"/>
    <w:rsid w:val="00C96F24"/>
    <w:rsid w:val="00CA13D3"/>
    <w:rsid w:val="00CA1FD9"/>
    <w:rsid w:val="00CA2915"/>
    <w:rsid w:val="00CA3B48"/>
    <w:rsid w:val="00CA51F1"/>
    <w:rsid w:val="00CA615F"/>
    <w:rsid w:val="00CA653B"/>
    <w:rsid w:val="00CA701A"/>
    <w:rsid w:val="00CA7C4D"/>
    <w:rsid w:val="00CB090C"/>
    <w:rsid w:val="00CB375F"/>
    <w:rsid w:val="00CB5D84"/>
    <w:rsid w:val="00CB6EA9"/>
    <w:rsid w:val="00CB7EDB"/>
    <w:rsid w:val="00CC0C79"/>
    <w:rsid w:val="00CC0CC7"/>
    <w:rsid w:val="00CC22D1"/>
    <w:rsid w:val="00CC2C69"/>
    <w:rsid w:val="00CC3459"/>
    <w:rsid w:val="00CC362D"/>
    <w:rsid w:val="00CC364D"/>
    <w:rsid w:val="00CC6349"/>
    <w:rsid w:val="00CC644C"/>
    <w:rsid w:val="00CC6977"/>
    <w:rsid w:val="00CC6AE0"/>
    <w:rsid w:val="00CC6DD0"/>
    <w:rsid w:val="00CC76FD"/>
    <w:rsid w:val="00CD00F2"/>
    <w:rsid w:val="00CD021C"/>
    <w:rsid w:val="00CD1602"/>
    <w:rsid w:val="00CD2A4B"/>
    <w:rsid w:val="00CD2C22"/>
    <w:rsid w:val="00CD31F6"/>
    <w:rsid w:val="00CD3F95"/>
    <w:rsid w:val="00CD559C"/>
    <w:rsid w:val="00CD6111"/>
    <w:rsid w:val="00CE158A"/>
    <w:rsid w:val="00CE1B04"/>
    <w:rsid w:val="00CE2129"/>
    <w:rsid w:val="00CE36DF"/>
    <w:rsid w:val="00CE45C1"/>
    <w:rsid w:val="00CE472D"/>
    <w:rsid w:val="00CE5169"/>
    <w:rsid w:val="00CE5173"/>
    <w:rsid w:val="00CE538B"/>
    <w:rsid w:val="00CE5C37"/>
    <w:rsid w:val="00CE5CB2"/>
    <w:rsid w:val="00CE67BA"/>
    <w:rsid w:val="00CE7630"/>
    <w:rsid w:val="00CE76E6"/>
    <w:rsid w:val="00CF2249"/>
    <w:rsid w:val="00CF2797"/>
    <w:rsid w:val="00CF3338"/>
    <w:rsid w:val="00CF3363"/>
    <w:rsid w:val="00CF4239"/>
    <w:rsid w:val="00CF7031"/>
    <w:rsid w:val="00CF77C8"/>
    <w:rsid w:val="00D00150"/>
    <w:rsid w:val="00D01154"/>
    <w:rsid w:val="00D02ECF"/>
    <w:rsid w:val="00D04BD4"/>
    <w:rsid w:val="00D05B74"/>
    <w:rsid w:val="00D06731"/>
    <w:rsid w:val="00D07033"/>
    <w:rsid w:val="00D137AA"/>
    <w:rsid w:val="00D14397"/>
    <w:rsid w:val="00D14D28"/>
    <w:rsid w:val="00D154E4"/>
    <w:rsid w:val="00D1566F"/>
    <w:rsid w:val="00D1627E"/>
    <w:rsid w:val="00D206C0"/>
    <w:rsid w:val="00D2176C"/>
    <w:rsid w:val="00D23A39"/>
    <w:rsid w:val="00D256F8"/>
    <w:rsid w:val="00D25FF0"/>
    <w:rsid w:val="00D2702C"/>
    <w:rsid w:val="00D30894"/>
    <w:rsid w:val="00D343B3"/>
    <w:rsid w:val="00D3461E"/>
    <w:rsid w:val="00D34DB6"/>
    <w:rsid w:val="00D353F1"/>
    <w:rsid w:val="00D35F6C"/>
    <w:rsid w:val="00D36D5D"/>
    <w:rsid w:val="00D41309"/>
    <w:rsid w:val="00D41767"/>
    <w:rsid w:val="00D4309F"/>
    <w:rsid w:val="00D43DEE"/>
    <w:rsid w:val="00D44AE1"/>
    <w:rsid w:val="00D45632"/>
    <w:rsid w:val="00D462D6"/>
    <w:rsid w:val="00D47289"/>
    <w:rsid w:val="00D5168A"/>
    <w:rsid w:val="00D516CC"/>
    <w:rsid w:val="00D532C4"/>
    <w:rsid w:val="00D54040"/>
    <w:rsid w:val="00D551B9"/>
    <w:rsid w:val="00D56D15"/>
    <w:rsid w:val="00D57EF7"/>
    <w:rsid w:val="00D63787"/>
    <w:rsid w:val="00D63983"/>
    <w:rsid w:val="00D6509F"/>
    <w:rsid w:val="00D65292"/>
    <w:rsid w:val="00D65662"/>
    <w:rsid w:val="00D679A6"/>
    <w:rsid w:val="00D67B52"/>
    <w:rsid w:val="00D67F0C"/>
    <w:rsid w:val="00D7094F"/>
    <w:rsid w:val="00D72211"/>
    <w:rsid w:val="00D72626"/>
    <w:rsid w:val="00D73C0E"/>
    <w:rsid w:val="00D73EBD"/>
    <w:rsid w:val="00D74C65"/>
    <w:rsid w:val="00D74CDB"/>
    <w:rsid w:val="00D7629D"/>
    <w:rsid w:val="00D7699A"/>
    <w:rsid w:val="00D77409"/>
    <w:rsid w:val="00D80681"/>
    <w:rsid w:val="00D8281E"/>
    <w:rsid w:val="00D82979"/>
    <w:rsid w:val="00D84143"/>
    <w:rsid w:val="00D84707"/>
    <w:rsid w:val="00D85706"/>
    <w:rsid w:val="00D907B5"/>
    <w:rsid w:val="00D92E4A"/>
    <w:rsid w:val="00D93F81"/>
    <w:rsid w:val="00D9703C"/>
    <w:rsid w:val="00DA0046"/>
    <w:rsid w:val="00DA0AF7"/>
    <w:rsid w:val="00DA15D2"/>
    <w:rsid w:val="00DA1A41"/>
    <w:rsid w:val="00DA22E7"/>
    <w:rsid w:val="00DA2A4A"/>
    <w:rsid w:val="00DA38E7"/>
    <w:rsid w:val="00DA49F4"/>
    <w:rsid w:val="00DA5A16"/>
    <w:rsid w:val="00DA6905"/>
    <w:rsid w:val="00DA72E7"/>
    <w:rsid w:val="00DA748F"/>
    <w:rsid w:val="00DA7E52"/>
    <w:rsid w:val="00DA7EAF"/>
    <w:rsid w:val="00DB0288"/>
    <w:rsid w:val="00DB0AEF"/>
    <w:rsid w:val="00DB2A81"/>
    <w:rsid w:val="00DB5388"/>
    <w:rsid w:val="00DB53A1"/>
    <w:rsid w:val="00DB639F"/>
    <w:rsid w:val="00DB6DA1"/>
    <w:rsid w:val="00DB6F68"/>
    <w:rsid w:val="00DC0061"/>
    <w:rsid w:val="00DC15D5"/>
    <w:rsid w:val="00DC357E"/>
    <w:rsid w:val="00DC53B0"/>
    <w:rsid w:val="00DC5D1B"/>
    <w:rsid w:val="00DC7FF3"/>
    <w:rsid w:val="00DD0200"/>
    <w:rsid w:val="00DD0851"/>
    <w:rsid w:val="00DD095E"/>
    <w:rsid w:val="00DD0B94"/>
    <w:rsid w:val="00DD1F22"/>
    <w:rsid w:val="00DD2010"/>
    <w:rsid w:val="00DD2875"/>
    <w:rsid w:val="00DD288D"/>
    <w:rsid w:val="00DD3018"/>
    <w:rsid w:val="00DD436A"/>
    <w:rsid w:val="00DD4936"/>
    <w:rsid w:val="00DD4AEF"/>
    <w:rsid w:val="00DD601F"/>
    <w:rsid w:val="00DD7E21"/>
    <w:rsid w:val="00DE111D"/>
    <w:rsid w:val="00DE114F"/>
    <w:rsid w:val="00DE157C"/>
    <w:rsid w:val="00DE1B21"/>
    <w:rsid w:val="00DE2E14"/>
    <w:rsid w:val="00DE3BB0"/>
    <w:rsid w:val="00DE3FCA"/>
    <w:rsid w:val="00DE6191"/>
    <w:rsid w:val="00DE7D4F"/>
    <w:rsid w:val="00DF0AC0"/>
    <w:rsid w:val="00DF129B"/>
    <w:rsid w:val="00DF28E1"/>
    <w:rsid w:val="00DF3751"/>
    <w:rsid w:val="00DF7C4B"/>
    <w:rsid w:val="00E01787"/>
    <w:rsid w:val="00E029CD"/>
    <w:rsid w:val="00E03E6E"/>
    <w:rsid w:val="00E040CA"/>
    <w:rsid w:val="00E05376"/>
    <w:rsid w:val="00E10CC9"/>
    <w:rsid w:val="00E115B8"/>
    <w:rsid w:val="00E11BA1"/>
    <w:rsid w:val="00E129CE"/>
    <w:rsid w:val="00E135E0"/>
    <w:rsid w:val="00E137D8"/>
    <w:rsid w:val="00E1599D"/>
    <w:rsid w:val="00E1741A"/>
    <w:rsid w:val="00E17602"/>
    <w:rsid w:val="00E17C33"/>
    <w:rsid w:val="00E200AB"/>
    <w:rsid w:val="00E254F5"/>
    <w:rsid w:val="00E259F7"/>
    <w:rsid w:val="00E25CA8"/>
    <w:rsid w:val="00E26950"/>
    <w:rsid w:val="00E31226"/>
    <w:rsid w:val="00E3253C"/>
    <w:rsid w:val="00E326EE"/>
    <w:rsid w:val="00E33B7E"/>
    <w:rsid w:val="00E34DCD"/>
    <w:rsid w:val="00E415BA"/>
    <w:rsid w:val="00E426FE"/>
    <w:rsid w:val="00E427C3"/>
    <w:rsid w:val="00E43470"/>
    <w:rsid w:val="00E457EE"/>
    <w:rsid w:val="00E46809"/>
    <w:rsid w:val="00E4744B"/>
    <w:rsid w:val="00E502C0"/>
    <w:rsid w:val="00E50CE7"/>
    <w:rsid w:val="00E50EB9"/>
    <w:rsid w:val="00E52E0D"/>
    <w:rsid w:val="00E5353E"/>
    <w:rsid w:val="00E53CA0"/>
    <w:rsid w:val="00E54037"/>
    <w:rsid w:val="00E546BC"/>
    <w:rsid w:val="00E54D36"/>
    <w:rsid w:val="00E54F0E"/>
    <w:rsid w:val="00E5507B"/>
    <w:rsid w:val="00E55451"/>
    <w:rsid w:val="00E55B7A"/>
    <w:rsid w:val="00E56D62"/>
    <w:rsid w:val="00E56D90"/>
    <w:rsid w:val="00E579F0"/>
    <w:rsid w:val="00E6080A"/>
    <w:rsid w:val="00E63D2C"/>
    <w:rsid w:val="00E64538"/>
    <w:rsid w:val="00E65C69"/>
    <w:rsid w:val="00E6636A"/>
    <w:rsid w:val="00E66961"/>
    <w:rsid w:val="00E66C5F"/>
    <w:rsid w:val="00E66EBA"/>
    <w:rsid w:val="00E700E9"/>
    <w:rsid w:val="00E70744"/>
    <w:rsid w:val="00E707EF"/>
    <w:rsid w:val="00E71264"/>
    <w:rsid w:val="00E712E1"/>
    <w:rsid w:val="00E714D5"/>
    <w:rsid w:val="00E72497"/>
    <w:rsid w:val="00E72901"/>
    <w:rsid w:val="00E729B9"/>
    <w:rsid w:val="00E72E5F"/>
    <w:rsid w:val="00E72FBF"/>
    <w:rsid w:val="00E731FD"/>
    <w:rsid w:val="00E73CAD"/>
    <w:rsid w:val="00E73E5A"/>
    <w:rsid w:val="00E74957"/>
    <w:rsid w:val="00E75A6B"/>
    <w:rsid w:val="00E81479"/>
    <w:rsid w:val="00E818AF"/>
    <w:rsid w:val="00E842F6"/>
    <w:rsid w:val="00E862B3"/>
    <w:rsid w:val="00E86C87"/>
    <w:rsid w:val="00E86FE3"/>
    <w:rsid w:val="00E909F4"/>
    <w:rsid w:val="00E9364D"/>
    <w:rsid w:val="00E9517A"/>
    <w:rsid w:val="00E9547A"/>
    <w:rsid w:val="00E95705"/>
    <w:rsid w:val="00E96167"/>
    <w:rsid w:val="00E9793F"/>
    <w:rsid w:val="00E97F81"/>
    <w:rsid w:val="00EA1954"/>
    <w:rsid w:val="00EA1E02"/>
    <w:rsid w:val="00EA20EB"/>
    <w:rsid w:val="00EA2753"/>
    <w:rsid w:val="00EA28B6"/>
    <w:rsid w:val="00EA4A03"/>
    <w:rsid w:val="00EA5A5D"/>
    <w:rsid w:val="00EB0A8E"/>
    <w:rsid w:val="00EB156B"/>
    <w:rsid w:val="00EB2287"/>
    <w:rsid w:val="00EB23D0"/>
    <w:rsid w:val="00EB2AB8"/>
    <w:rsid w:val="00EB325C"/>
    <w:rsid w:val="00EB53E0"/>
    <w:rsid w:val="00EB555C"/>
    <w:rsid w:val="00EB57F9"/>
    <w:rsid w:val="00EB5F45"/>
    <w:rsid w:val="00EB6EE1"/>
    <w:rsid w:val="00EB7A9D"/>
    <w:rsid w:val="00EB7EFF"/>
    <w:rsid w:val="00EC1C9C"/>
    <w:rsid w:val="00EC5FB6"/>
    <w:rsid w:val="00ED1585"/>
    <w:rsid w:val="00ED21D6"/>
    <w:rsid w:val="00ED3B56"/>
    <w:rsid w:val="00ED3D8D"/>
    <w:rsid w:val="00ED426B"/>
    <w:rsid w:val="00ED4988"/>
    <w:rsid w:val="00ED5663"/>
    <w:rsid w:val="00ED77EF"/>
    <w:rsid w:val="00EE1933"/>
    <w:rsid w:val="00EE1B47"/>
    <w:rsid w:val="00EE232C"/>
    <w:rsid w:val="00EE30D5"/>
    <w:rsid w:val="00EE4FB2"/>
    <w:rsid w:val="00EE5372"/>
    <w:rsid w:val="00EE6C09"/>
    <w:rsid w:val="00EE736E"/>
    <w:rsid w:val="00EF0628"/>
    <w:rsid w:val="00EF1AA0"/>
    <w:rsid w:val="00EF251B"/>
    <w:rsid w:val="00EF3F9D"/>
    <w:rsid w:val="00EF4444"/>
    <w:rsid w:val="00EF4707"/>
    <w:rsid w:val="00EF4ED7"/>
    <w:rsid w:val="00EF534D"/>
    <w:rsid w:val="00EF6187"/>
    <w:rsid w:val="00EF7C98"/>
    <w:rsid w:val="00F0129E"/>
    <w:rsid w:val="00F01DCD"/>
    <w:rsid w:val="00F0253B"/>
    <w:rsid w:val="00F02EF5"/>
    <w:rsid w:val="00F02FEA"/>
    <w:rsid w:val="00F03225"/>
    <w:rsid w:val="00F04BD5"/>
    <w:rsid w:val="00F04C37"/>
    <w:rsid w:val="00F0533C"/>
    <w:rsid w:val="00F06008"/>
    <w:rsid w:val="00F06408"/>
    <w:rsid w:val="00F10CD2"/>
    <w:rsid w:val="00F1117B"/>
    <w:rsid w:val="00F112C3"/>
    <w:rsid w:val="00F121C9"/>
    <w:rsid w:val="00F1315E"/>
    <w:rsid w:val="00F134AD"/>
    <w:rsid w:val="00F14AB9"/>
    <w:rsid w:val="00F1587D"/>
    <w:rsid w:val="00F16BB2"/>
    <w:rsid w:val="00F17251"/>
    <w:rsid w:val="00F20195"/>
    <w:rsid w:val="00F211CE"/>
    <w:rsid w:val="00F23E90"/>
    <w:rsid w:val="00F2474D"/>
    <w:rsid w:val="00F24A47"/>
    <w:rsid w:val="00F2559B"/>
    <w:rsid w:val="00F259AD"/>
    <w:rsid w:val="00F2612C"/>
    <w:rsid w:val="00F27145"/>
    <w:rsid w:val="00F27375"/>
    <w:rsid w:val="00F30993"/>
    <w:rsid w:val="00F32BA2"/>
    <w:rsid w:val="00F32FDB"/>
    <w:rsid w:val="00F33107"/>
    <w:rsid w:val="00F33167"/>
    <w:rsid w:val="00F34F8B"/>
    <w:rsid w:val="00F35BD0"/>
    <w:rsid w:val="00F36C1F"/>
    <w:rsid w:val="00F3755E"/>
    <w:rsid w:val="00F40763"/>
    <w:rsid w:val="00F40F7A"/>
    <w:rsid w:val="00F41FA7"/>
    <w:rsid w:val="00F42E20"/>
    <w:rsid w:val="00F441EC"/>
    <w:rsid w:val="00F44DAF"/>
    <w:rsid w:val="00F462A5"/>
    <w:rsid w:val="00F46346"/>
    <w:rsid w:val="00F46EB0"/>
    <w:rsid w:val="00F5087B"/>
    <w:rsid w:val="00F50F2B"/>
    <w:rsid w:val="00F51B11"/>
    <w:rsid w:val="00F53546"/>
    <w:rsid w:val="00F53B61"/>
    <w:rsid w:val="00F5555C"/>
    <w:rsid w:val="00F564AA"/>
    <w:rsid w:val="00F5685E"/>
    <w:rsid w:val="00F568BE"/>
    <w:rsid w:val="00F61375"/>
    <w:rsid w:val="00F61658"/>
    <w:rsid w:val="00F6234B"/>
    <w:rsid w:val="00F62DEC"/>
    <w:rsid w:val="00F636D7"/>
    <w:rsid w:val="00F6514B"/>
    <w:rsid w:val="00F65686"/>
    <w:rsid w:val="00F66B8C"/>
    <w:rsid w:val="00F676A0"/>
    <w:rsid w:val="00F70B96"/>
    <w:rsid w:val="00F72F0F"/>
    <w:rsid w:val="00F74B31"/>
    <w:rsid w:val="00F74ECC"/>
    <w:rsid w:val="00F75893"/>
    <w:rsid w:val="00F766E1"/>
    <w:rsid w:val="00F803C0"/>
    <w:rsid w:val="00F80C23"/>
    <w:rsid w:val="00F80CE9"/>
    <w:rsid w:val="00F81C3F"/>
    <w:rsid w:val="00F81EF3"/>
    <w:rsid w:val="00F84091"/>
    <w:rsid w:val="00F8416C"/>
    <w:rsid w:val="00F85CE5"/>
    <w:rsid w:val="00F87CAA"/>
    <w:rsid w:val="00F87E21"/>
    <w:rsid w:val="00F907C9"/>
    <w:rsid w:val="00F90B9D"/>
    <w:rsid w:val="00F95A56"/>
    <w:rsid w:val="00F95CBB"/>
    <w:rsid w:val="00F9685E"/>
    <w:rsid w:val="00F96A19"/>
    <w:rsid w:val="00F97268"/>
    <w:rsid w:val="00F97B8E"/>
    <w:rsid w:val="00FA09DB"/>
    <w:rsid w:val="00FA1063"/>
    <w:rsid w:val="00FA1F15"/>
    <w:rsid w:val="00FA2BF5"/>
    <w:rsid w:val="00FA3460"/>
    <w:rsid w:val="00FA46FD"/>
    <w:rsid w:val="00FA5798"/>
    <w:rsid w:val="00FA64F8"/>
    <w:rsid w:val="00FA6667"/>
    <w:rsid w:val="00FA6F37"/>
    <w:rsid w:val="00FA7F9D"/>
    <w:rsid w:val="00FB04BC"/>
    <w:rsid w:val="00FB0A74"/>
    <w:rsid w:val="00FB1C6D"/>
    <w:rsid w:val="00FB32FF"/>
    <w:rsid w:val="00FB4C2D"/>
    <w:rsid w:val="00FB5BD4"/>
    <w:rsid w:val="00FB5C6C"/>
    <w:rsid w:val="00FB6757"/>
    <w:rsid w:val="00FC2124"/>
    <w:rsid w:val="00FC24D5"/>
    <w:rsid w:val="00FC25F3"/>
    <w:rsid w:val="00FC2B06"/>
    <w:rsid w:val="00FC4E1B"/>
    <w:rsid w:val="00FC5508"/>
    <w:rsid w:val="00FC5580"/>
    <w:rsid w:val="00FC5ECA"/>
    <w:rsid w:val="00FC62FF"/>
    <w:rsid w:val="00FC6CC1"/>
    <w:rsid w:val="00FC7E43"/>
    <w:rsid w:val="00FC7F45"/>
    <w:rsid w:val="00FD0A48"/>
    <w:rsid w:val="00FD21B8"/>
    <w:rsid w:val="00FD3B41"/>
    <w:rsid w:val="00FD467A"/>
    <w:rsid w:val="00FD4D71"/>
    <w:rsid w:val="00FD4DC6"/>
    <w:rsid w:val="00FD5143"/>
    <w:rsid w:val="00FD563F"/>
    <w:rsid w:val="00FD686A"/>
    <w:rsid w:val="00FD7BB7"/>
    <w:rsid w:val="00FE0130"/>
    <w:rsid w:val="00FE0A94"/>
    <w:rsid w:val="00FE50CE"/>
    <w:rsid w:val="00FE5807"/>
    <w:rsid w:val="00FE5C42"/>
    <w:rsid w:val="00FE6355"/>
    <w:rsid w:val="00FF07C7"/>
    <w:rsid w:val="00FF0C46"/>
    <w:rsid w:val="00FF14C5"/>
    <w:rsid w:val="00FF22A5"/>
    <w:rsid w:val="00FF2D92"/>
    <w:rsid w:val="00FF50E5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0D8938"/>
  <w15:docId w15:val="{921401B2-FA5D-4955-B5C3-B360FC60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96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2B58"/>
    <w:pPr>
      <w:keepNext/>
      <w:jc w:val="center"/>
      <w:outlineLvl w:val="0"/>
    </w:pPr>
    <w:rPr>
      <w:rFonts w:ascii="Tahoma" w:hAnsi="Tahoma" w:cs="Tahoma"/>
      <w:i/>
      <w:iCs/>
    </w:rPr>
  </w:style>
  <w:style w:type="paragraph" w:styleId="Nagwek2">
    <w:name w:val="heading 2"/>
    <w:basedOn w:val="Normalny"/>
    <w:next w:val="Normalny"/>
    <w:link w:val="Nagwek2Znak"/>
    <w:qFormat/>
    <w:rsid w:val="009D2B58"/>
    <w:pPr>
      <w:keepNext/>
      <w:outlineLvl w:val="1"/>
    </w:pPr>
    <w:rPr>
      <w:rFonts w:ascii="Verdana" w:hAnsi="Verdana"/>
      <w:b/>
      <w:bCs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14C7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D1439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143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8926E6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9D2B58"/>
    <w:pPr>
      <w:widowControl w:val="0"/>
      <w:spacing w:before="240" w:after="60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90BAF"/>
    <w:rPr>
      <w:rFonts w:ascii="Tahoma" w:hAnsi="Tahoma" w:cs="Tahoma"/>
      <w:i/>
      <w:i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627A2C"/>
    <w:rPr>
      <w:rFonts w:ascii="Verdana" w:hAnsi="Verdana"/>
      <w:b/>
      <w:bCs/>
      <w:sz w:val="28"/>
      <w:szCs w:val="24"/>
    </w:rPr>
  </w:style>
  <w:style w:type="character" w:customStyle="1" w:styleId="Nagwek4Znak">
    <w:name w:val="Nagłówek 4 Znak"/>
    <w:link w:val="Nagwek4"/>
    <w:rsid w:val="00314C7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D143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143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9A2B5D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27A2C"/>
    <w:rPr>
      <w:rFonts w:ascii="Arial" w:hAnsi="Arial" w:cs="Arial"/>
      <w:snapToGrid w:val="0"/>
      <w:sz w:val="22"/>
      <w:szCs w:val="22"/>
    </w:rPr>
  </w:style>
  <w:style w:type="paragraph" w:customStyle="1" w:styleId="Standard">
    <w:name w:val="Standard"/>
    <w:rsid w:val="009D2B58"/>
    <w:pPr>
      <w:autoSpaceDE w:val="0"/>
      <w:autoSpaceDN w:val="0"/>
      <w:adjustRightInd w:val="0"/>
    </w:pPr>
    <w:rPr>
      <w:sz w:val="24"/>
      <w:szCs w:val="24"/>
    </w:rPr>
  </w:style>
  <w:style w:type="character" w:styleId="Hipercze">
    <w:name w:val="Hyperlink"/>
    <w:uiPriority w:val="99"/>
    <w:rsid w:val="009D2B58"/>
    <w:rPr>
      <w:color w:val="0000FF"/>
      <w:u w:val="single"/>
    </w:rPr>
  </w:style>
  <w:style w:type="paragraph" w:customStyle="1" w:styleId="spec-n1">
    <w:name w:val="spec-n1"/>
    <w:basedOn w:val="Normalny"/>
    <w:rsid w:val="009D2B58"/>
    <w:pPr>
      <w:widowControl w:val="0"/>
      <w:suppressAutoHyphens/>
      <w:spacing w:before="600" w:after="120"/>
    </w:pPr>
    <w:rPr>
      <w:rFonts w:eastAsia="Lucida Sans Unicode"/>
      <w:b/>
      <w:sz w:val="26"/>
    </w:rPr>
  </w:style>
  <w:style w:type="paragraph" w:customStyle="1" w:styleId="Tytu1">
    <w:name w:val="Tytuł 1"/>
    <w:basedOn w:val="Standard"/>
    <w:next w:val="Standard"/>
    <w:rsid w:val="009D2B58"/>
    <w:pPr>
      <w:keepNext/>
      <w:tabs>
        <w:tab w:val="num" w:pos="720"/>
      </w:tabs>
      <w:ind w:left="720" w:hanging="720"/>
      <w:outlineLvl w:val="0"/>
    </w:pPr>
    <w:rPr>
      <w:b/>
      <w:bCs/>
    </w:rPr>
  </w:style>
  <w:style w:type="paragraph" w:customStyle="1" w:styleId="Default">
    <w:name w:val="Default"/>
    <w:rsid w:val="009D2B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9D2B58"/>
  </w:style>
  <w:style w:type="paragraph" w:customStyle="1" w:styleId="Normalny12pt">
    <w:name w:val="Normalny + 12 pt"/>
    <w:aliases w:val="Z lewej:  0 cm,Wysunięcie:  1 cm,Interlinia:  1,5 wiersza......"/>
    <w:basedOn w:val="Normalny"/>
    <w:rsid w:val="008926E6"/>
    <w:pPr>
      <w:widowControl w:val="0"/>
      <w:shd w:val="clear" w:color="auto" w:fill="FFFFFF"/>
      <w:spacing w:line="360" w:lineRule="auto"/>
    </w:pPr>
  </w:style>
  <w:style w:type="paragraph" w:styleId="Tekstpodstawowy">
    <w:name w:val="Body Text"/>
    <w:basedOn w:val="Normalny"/>
    <w:link w:val="TekstpodstawowyZnak"/>
    <w:rsid w:val="008926E6"/>
    <w:pPr>
      <w:jc w:val="both"/>
    </w:pPr>
    <w:rPr>
      <w:rFonts w:ascii="Tahoma" w:hAnsi="Tahoma" w:cs="Tahoma"/>
    </w:rPr>
  </w:style>
  <w:style w:type="character" w:customStyle="1" w:styleId="TekstpodstawowyZnak">
    <w:name w:val="Tekst podstawowy Znak"/>
    <w:basedOn w:val="Domylnaczcionkaakapitu"/>
    <w:link w:val="Tekstpodstawowy"/>
    <w:rsid w:val="00627A2C"/>
    <w:rPr>
      <w:rFonts w:ascii="Tahoma" w:hAnsi="Tahoma" w:cs="Tahoma"/>
      <w:sz w:val="24"/>
      <w:szCs w:val="24"/>
    </w:rPr>
  </w:style>
  <w:style w:type="paragraph" w:customStyle="1" w:styleId="western">
    <w:name w:val="western"/>
    <w:basedOn w:val="Normalny"/>
    <w:rsid w:val="00706A56"/>
    <w:pPr>
      <w:spacing w:before="100" w:beforeAutospacing="1"/>
      <w:jc w:val="both"/>
    </w:pPr>
    <w:rPr>
      <w:rFonts w:ascii="HG Mincho Light J" w:hAnsi="HG Mincho Light J"/>
    </w:rPr>
  </w:style>
  <w:style w:type="paragraph" w:customStyle="1" w:styleId="Obszartekstu">
    <w:name w:val="Obszar tekstu"/>
    <w:basedOn w:val="Standard"/>
    <w:rsid w:val="0069582F"/>
    <w:pPr>
      <w:spacing w:after="283"/>
    </w:pPr>
  </w:style>
  <w:style w:type="paragraph" w:styleId="Tekstdymka">
    <w:name w:val="Balloon Text"/>
    <w:basedOn w:val="Normalny"/>
    <w:link w:val="TekstdymkaZnak"/>
    <w:rsid w:val="005962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27A2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7E318B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7E318B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7E318B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Tekstpodstawowywcity2Znak">
    <w:name w:val="Tekst podstawowy wcięty 2 Znak"/>
    <w:link w:val="Tekstpodstawowywcity2"/>
    <w:rsid w:val="007E318B"/>
    <w:rPr>
      <w:sz w:val="24"/>
      <w:szCs w:val="24"/>
      <w:lang w:eastAsia="ar-SA"/>
    </w:rPr>
  </w:style>
  <w:style w:type="paragraph" w:styleId="Nagwek">
    <w:name w:val="header"/>
    <w:aliases w:val="Znak Znak,Znak"/>
    <w:basedOn w:val="Normalny"/>
    <w:link w:val="NagwekZnak"/>
    <w:uiPriority w:val="99"/>
    <w:rsid w:val="00E4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Znak Znak1"/>
    <w:link w:val="Nagwek"/>
    <w:rsid w:val="00E427C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427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427C3"/>
    <w:rPr>
      <w:sz w:val="24"/>
      <w:szCs w:val="24"/>
    </w:rPr>
  </w:style>
  <w:style w:type="table" w:styleId="Tabela-Siatka">
    <w:name w:val="Table Grid"/>
    <w:basedOn w:val="Standardowy"/>
    <w:uiPriority w:val="59"/>
    <w:rsid w:val="000F6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0A1872"/>
  </w:style>
  <w:style w:type="paragraph" w:styleId="Tekstpodstawowy2">
    <w:name w:val="Body Text 2"/>
    <w:basedOn w:val="Normalny"/>
    <w:link w:val="Tekstpodstawowy2Znak"/>
    <w:rsid w:val="006158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C615B"/>
    <w:rPr>
      <w:sz w:val="24"/>
      <w:szCs w:val="24"/>
    </w:rPr>
  </w:style>
  <w:style w:type="paragraph" w:customStyle="1" w:styleId="Akapitzlist1">
    <w:name w:val="Akapit z listą1"/>
    <w:basedOn w:val="Normalny"/>
    <w:qFormat/>
    <w:rsid w:val="003C358B"/>
    <w:pPr>
      <w:ind w:left="720"/>
      <w:contextualSpacing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9D6AED"/>
    <w:pPr>
      <w:ind w:left="708"/>
    </w:pPr>
  </w:style>
  <w:style w:type="character" w:customStyle="1" w:styleId="AkapitzlistZnak">
    <w:name w:val="Akapit z listą Znak"/>
    <w:link w:val="Akapitzlist"/>
    <w:uiPriority w:val="34"/>
    <w:rsid w:val="004835CE"/>
    <w:rPr>
      <w:sz w:val="24"/>
      <w:szCs w:val="24"/>
    </w:rPr>
  </w:style>
  <w:style w:type="paragraph" w:styleId="Poprawka">
    <w:name w:val="Revision"/>
    <w:hidden/>
    <w:rsid w:val="00B643AA"/>
    <w:rPr>
      <w:sz w:val="24"/>
      <w:szCs w:val="24"/>
    </w:rPr>
  </w:style>
  <w:style w:type="paragraph" w:customStyle="1" w:styleId="standard0">
    <w:name w:val="standard"/>
    <w:basedOn w:val="Normalny"/>
    <w:rsid w:val="00DA49F4"/>
    <w:pPr>
      <w:spacing w:before="100" w:beforeAutospacing="1" w:after="100" w:afterAutospacing="1"/>
    </w:pPr>
  </w:style>
  <w:style w:type="character" w:customStyle="1" w:styleId="Teksttreci22">
    <w:name w:val="Tekst treści (22)_"/>
    <w:rsid w:val="00863788"/>
    <w:rPr>
      <w:rFonts w:ascii="Lucida Sans Unicode" w:hAnsi="Lucida Sans Unicode" w:cs="Lucida Sans Unicode"/>
      <w:spacing w:val="-10"/>
      <w:sz w:val="23"/>
      <w:szCs w:val="23"/>
      <w:u w:val="none"/>
    </w:rPr>
  </w:style>
  <w:style w:type="character" w:customStyle="1" w:styleId="Nagwek3311">
    <w:name w:val="Nagłówek #3 (3) + 11"/>
    <w:rsid w:val="00863788"/>
    <w:rPr>
      <w:rFonts w:ascii="Palatino Linotype" w:hAnsi="Palatino Linotype" w:cs="Palatino Linotype"/>
      <w:b/>
      <w:bCs/>
      <w:sz w:val="23"/>
      <w:szCs w:val="23"/>
      <w:u w:val="none"/>
    </w:rPr>
  </w:style>
  <w:style w:type="paragraph" w:customStyle="1" w:styleId="Teksttreci220">
    <w:name w:val="Tekst treści (22)"/>
    <w:basedOn w:val="Normalny"/>
    <w:rsid w:val="00863788"/>
    <w:pPr>
      <w:widowControl w:val="0"/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</w:rPr>
  </w:style>
  <w:style w:type="paragraph" w:customStyle="1" w:styleId="Nagwek33">
    <w:name w:val="Nagłówek #3 (3)"/>
    <w:basedOn w:val="Normalny"/>
    <w:rsid w:val="00863788"/>
    <w:pPr>
      <w:widowControl w:val="0"/>
      <w:shd w:val="clear" w:color="auto" w:fill="FFFFFF"/>
      <w:suppressAutoHyphens/>
      <w:spacing w:line="335" w:lineRule="exact"/>
    </w:pPr>
    <w:rPr>
      <w:rFonts w:ascii="Palatino Linotype" w:eastAsia="Lucida Sans Unicode" w:hAnsi="Palatino Linotype" w:cs="Palatino Linotype"/>
      <w:b/>
      <w:bCs/>
      <w:kern w:val="1"/>
      <w:sz w:val="28"/>
      <w:szCs w:val="28"/>
    </w:rPr>
  </w:style>
  <w:style w:type="character" w:customStyle="1" w:styleId="FontStyle63">
    <w:name w:val="Font Style63"/>
    <w:rsid w:val="00DF129B"/>
    <w:rPr>
      <w:rFonts w:ascii="Times New Roman" w:hAnsi="Times New Roman" w:cs="Times New Roman"/>
      <w:sz w:val="22"/>
      <w:szCs w:val="22"/>
    </w:rPr>
  </w:style>
  <w:style w:type="character" w:customStyle="1" w:styleId="Nagweklubstopka">
    <w:name w:val="Nagłówek lub stopka"/>
    <w:rsid w:val="00DF129B"/>
    <w:rPr>
      <w:rFonts w:ascii="Palatino Linotype" w:hAnsi="Palatino Linotype" w:cs="Palatino Linotype"/>
      <w:sz w:val="20"/>
      <w:szCs w:val="20"/>
      <w:u w:val="single"/>
    </w:rPr>
  </w:style>
  <w:style w:type="paragraph" w:styleId="NormalnyWeb">
    <w:name w:val="Normal (Web)"/>
    <w:basedOn w:val="Normalny"/>
    <w:uiPriority w:val="99"/>
    <w:rsid w:val="00C645E4"/>
    <w:pPr>
      <w:spacing w:before="100" w:beforeAutospacing="1" w:after="100" w:afterAutospacing="1"/>
    </w:pPr>
  </w:style>
  <w:style w:type="character" w:customStyle="1" w:styleId="Teksttreci24">
    <w:name w:val="Tekst treści (24)_"/>
    <w:rsid w:val="00D74C65"/>
    <w:rPr>
      <w:rFonts w:ascii="Lucida Sans Unicode" w:hAnsi="Lucida Sans Unicode" w:cs="Lucida Sans Unicode"/>
      <w:spacing w:val="-10"/>
      <w:sz w:val="21"/>
      <w:szCs w:val="21"/>
      <w:u w:val="none"/>
    </w:rPr>
  </w:style>
  <w:style w:type="character" w:customStyle="1" w:styleId="Teksttreci8">
    <w:name w:val="Tekst treści (8)"/>
    <w:rsid w:val="00D74C65"/>
    <w:rPr>
      <w:rFonts w:ascii="Corbel" w:hAnsi="Corbel" w:cs="Corbel"/>
      <w:spacing w:val="-10"/>
      <w:sz w:val="21"/>
      <w:szCs w:val="21"/>
      <w:u w:val="none"/>
    </w:rPr>
  </w:style>
  <w:style w:type="character" w:styleId="Pogrubienie">
    <w:name w:val="Strong"/>
    <w:qFormat/>
    <w:rsid w:val="00D74C65"/>
    <w:rPr>
      <w:rFonts w:ascii="Trebuchet MS" w:hAnsi="Trebuchet MS" w:cs="Times New Roman"/>
      <w:b/>
      <w:sz w:val="25"/>
      <w:u w:val="none"/>
      <w:effect w:val="none"/>
    </w:rPr>
  </w:style>
  <w:style w:type="paragraph" w:customStyle="1" w:styleId="Nagweklubstopka1">
    <w:name w:val="Nag?ówek lub stopka1"/>
    <w:basedOn w:val="Normalny"/>
    <w:rsid w:val="00D74C65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line="240" w:lineRule="atLeast"/>
    </w:pPr>
    <w:rPr>
      <w:rFonts w:ascii="Palatino Linotype" w:eastAsia="Calibri" w:hAnsi="Palatino Linotype"/>
      <w:color w:val="000000"/>
      <w:kern w:val="2"/>
      <w:sz w:val="20"/>
      <w:szCs w:val="20"/>
    </w:rPr>
  </w:style>
  <w:style w:type="paragraph" w:customStyle="1" w:styleId="Teksttreci241">
    <w:name w:val="Tekst tre?ci (24)1"/>
    <w:basedOn w:val="Normalny"/>
    <w:rsid w:val="00D74C65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line="240" w:lineRule="atLeast"/>
      <w:ind w:hanging="660"/>
      <w:jc w:val="both"/>
    </w:pPr>
    <w:rPr>
      <w:rFonts w:ascii="Lucida Sans Unicode" w:eastAsia="Calibri" w:hAnsi="Lucida Sans Unicode"/>
      <w:color w:val="000000"/>
      <w:spacing w:val="-10"/>
      <w:kern w:val="2"/>
      <w:sz w:val="21"/>
      <w:szCs w:val="20"/>
    </w:rPr>
  </w:style>
  <w:style w:type="character" w:customStyle="1" w:styleId="WW-Absatz-Standardschriftart11">
    <w:name w:val="WW-Absatz-Standardschriftart11"/>
    <w:rsid w:val="00D74C65"/>
  </w:style>
  <w:style w:type="character" w:customStyle="1" w:styleId="Teksttreci80">
    <w:name w:val="Tekst tre?ci (8)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Teksttreci25">
    <w:name w:val="Tekst tre?ci (25)_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Teksttreci8PalatinoLinotype">
    <w:name w:val="Tekst tre?ci (8) + Palatino Linotype"/>
    <w:rsid w:val="00D74C65"/>
    <w:rPr>
      <w:rFonts w:ascii="Palatino Linotype" w:hAnsi="Palatino Linotype"/>
      <w:spacing w:val="0"/>
      <w:sz w:val="21"/>
      <w:u w:val="none"/>
      <w:effect w:val="none"/>
    </w:rPr>
  </w:style>
  <w:style w:type="character" w:customStyle="1" w:styleId="Teksttreci2">
    <w:name w:val="Tekst tre?ci (2)"/>
    <w:rsid w:val="00D74C65"/>
    <w:rPr>
      <w:rFonts w:ascii="Palatino Linotype" w:hAnsi="Palatino Linotype" w:cs="Times New Roman"/>
      <w:sz w:val="23"/>
      <w:u w:val="none"/>
      <w:effect w:val="none"/>
    </w:rPr>
  </w:style>
  <w:style w:type="character" w:customStyle="1" w:styleId="Teksttreci240">
    <w:name w:val="Tekst tre?ci (24)_"/>
    <w:rsid w:val="00D74C65"/>
    <w:rPr>
      <w:rFonts w:ascii="Lucida Sans Unicode" w:hAnsi="Lucida Sans Unicode"/>
      <w:spacing w:val="-10"/>
      <w:sz w:val="21"/>
      <w:u w:val="none"/>
      <w:effect w:val="none"/>
    </w:rPr>
  </w:style>
  <w:style w:type="character" w:customStyle="1" w:styleId="Teksttreci82">
    <w:name w:val="Tekst tre?ci (8)2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Teksttreci8PalatinoLinotype2">
    <w:name w:val="Tekst tre?ci (8) + Palatino Linotype2"/>
    <w:rsid w:val="00D74C65"/>
    <w:rPr>
      <w:rFonts w:ascii="Palatino Linotype" w:hAnsi="Palatino Linotype"/>
      <w:spacing w:val="0"/>
      <w:sz w:val="17"/>
      <w:u w:val="none"/>
      <w:effect w:val="none"/>
    </w:rPr>
  </w:style>
  <w:style w:type="character" w:customStyle="1" w:styleId="Teksttreci2Odstpy3pt">
    <w:name w:val="Tekst tre?ci (2) + Odst?py 3 pt"/>
    <w:rsid w:val="00D74C65"/>
    <w:rPr>
      <w:rFonts w:ascii="Palatino Linotype" w:hAnsi="Palatino Linotype"/>
      <w:spacing w:val="70"/>
      <w:sz w:val="23"/>
      <w:u w:val="none"/>
      <w:effect w:val="none"/>
    </w:rPr>
  </w:style>
  <w:style w:type="character" w:customStyle="1" w:styleId="Teksttreci21">
    <w:name w:val="Tekst tre?ci (21)_"/>
    <w:rsid w:val="00D74C65"/>
    <w:rPr>
      <w:rFonts w:ascii="Trebuchet MS" w:hAnsi="Trebuchet MS"/>
      <w:b/>
      <w:sz w:val="25"/>
      <w:u w:val="none"/>
      <w:effect w:val="none"/>
    </w:rPr>
  </w:style>
  <w:style w:type="character" w:customStyle="1" w:styleId="Teksttreci21BookmanOldStyle">
    <w:name w:val="Tekst tre?ci (21) + Bookman Old Style"/>
    <w:rsid w:val="00D74C65"/>
    <w:rPr>
      <w:rFonts w:ascii="Bookman Old Style" w:hAnsi="Bookman Old Style"/>
      <w:b/>
      <w:noProof/>
      <w:sz w:val="21"/>
      <w:u w:val="none"/>
      <w:effect w:val="none"/>
    </w:rPr>
  </w:style>
  <w:style w:type="character" w:customStyle="1" w:styleId="WW-Teksttreci21">
    <w:name w:val="WW-Tekst tre?ci (21)_"/>
    <w:rsid w:val="00D74C65"/>
    <w:rPr>
      <w:rFonts w:ascii="Trebuchet MS" w:hAnsi="Trebuchet MS"/>
      <w:b/>
      <w:sz w:val="25"/>
      <w:u w:val="none"/>
      <w:effect w:val="none"/>
    </w:rPr>
  </w:style>
  <w:style w:type="character" w:customStyle="1" w:styleId="WW-Teksttreci21BookmanOldStyle">
    <w:name w:val="WW-Tekst tre?ci (21) + Bookman Old Style"/>
    <w:rsid w:val="00D74C65"/>
    <w:rPr>
      <w:rFonts w:ascii="Bookman Old Style" w:hAnsi="Bookman Old Style"/>
      <w:b/>
      <w:noProof/>
      <w:sz w:val="21"/>
      <w:u w:val="none"/>
      <w:effect w:val="none"/>
    </w:rPr>
  </w:style>
  <w:style w:type="character" w:customStyle="1" w:styleId="WW-Teksttreci8">
    <w:name w:val="WW-Tekst tre?ci (8)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Nagwek70">
    <w:name w:val="Nag?ówek #7_"/>
    <w:rsid w:val="00D74C65"/>
    <w:rPr>
      <w:rFonts w:ascii="Corbel" w:hAnsi="Corbel"/>
      <w:spacing w:val="-10"/>
      <w:sz w:val="21"/>
      <w:u w:val="none"/>
      <w:effect w:val="none"/>
    </w:rPr>
  </w:style>
  <w:style w:type="character" w:customStyle="1" w:styleId="Nagwek8">
    <w:name w:val="Nag?ówek #8_"/>
    <w:rsid w:val="00D74C65"/>
    <w:rPr>
      <w:rFonts w:ascii="Palatino Linotype" w:hAnsi="Palatino Linotype"/>
      <w:sz w:val="23"/>
      <w:u w:val="none"/>
      <w:effect w:val="none"/>
    </w:rPr>
  </w:style>
  <w:style w:type="character" w:customStyle="1" w:styleId="Teksttreci29TrebuchetMS">
    <w:name w:val="Tekst tre?ci (29) + Trebuchet MS"/>
    <w:rsid w:val="00D74C65"/>
    <w:rPr>
      <w:rFonts w:ascii="Trebuchet MS" w:hAnsi="Trebuchet MS"/>
      <w:b/>
      <w:spacing w:val="0"/>
      <w:sz w:val="25"/>
      <w:u w:val="none"/>
      <w:effect w:val="none"/>
    </w:rPr>
  </w:style>
  <w:style w:type="character" w:customStyle="1" w:styleId="Teksttreci29">
    <w:name w:val="Tekst tre?ci (29)_"/>
    <w:rsid w:val="00D74C65"/>
    <w:rPr>
      <w:rFonts w:ascii="Segoe UI" w:hAnsi="Segoe UI"/>
      <w:b/>
      <w:spacing w:val="20"/>
      <w:sz w:val="21"/>
      <w:u w:val="none"/>
      <w:effect w:val="none"/>
    </w:rPr>
  </w:style>
  <w:style w:type="character" w:customStyle="1" w:styleId="Nagwek50">
    <w:name w:val="Nag?ówek #5_"/>
    <w:rsid w:val="00D74C65"/>
    <w:rPr>
      <w:rFonts w:ascii="Corbel" w:hAnsi="Corbel"/>
      <w:spacing w:val="-10"/>
      <w:sz w:val="21"/>
      <w:u w:val="none"/>
      <w:effect w:val="none"/>
    </w:rPr>
  </w:style>
  <w:style w:type="character" w:customStyle="1" w:styleId="WW-Teksttreci2">
    <w:name w:val="WW-Tekst tre?ci (2)"/>
    <w:rsid w:val="00D74C65"/>
    <w:rPr>
      <w:rFonts w:ascii="Palatino Linotype" w:hAnsi="Palatino Linotype" w:cs="Times New Roman"/>
      <w:sz w:val="23"/>
      <w:u w:val="none"/>
      <w:effect w:val="none"/>
    </w:rPr>
  </w:style>
  <w:style w:type="character" w:customStyle="1" w:styleId="Nagwek92PalatinoLinotype">
    <w:name w:val="Nag?ówek #9 (2) + Palatino Linotype"/>
    <w:rsid w:val="00D74C65"/>
    <w:rPr>
      <w:rFonts w:ascii="Palatino Linotype" w:hAnsi="Palatino Linotype"/>
      <w:sz w:val="22"/>
      <w:u w:val="none"/>
      <w:effect w:val="none"/>
    </w:rPr>
  </w:style>
  <w:style w:type="character" w:customStyle="1" w:styleId="Nagwek92">
    <w:name w:val="Nag?ówek #9 (2)_"/>
    <w:rsid w:val="00D74C65"/>
    <w:rPr>
      <w:rFonts w:ascii="Corbel" w:hAnsi="Corbel"/>
      <w:u w:val="none"/>
      <w:effect w:val="none"/>
    </w:rPr>
  </w:style>
  <w:style w:type="character" w:customStyle="1" w:styleId="Teksttreci5Odstpy0pt">
    <w:name w:val="Tekst tre?ci (5) + Odst?py 0 pt"/>
    <w:rsid w:val="00D74C65"/>
    <w:rPr>
      <w:rFonts w:ascii="Corbel" w:hAnsi="Corbel"/>
      <w:noProof/>
      <w:spacing w:val="0"/>
      <w:sz w:val="23"/>
      <w:u w:val="none"/>
      <w:effect w:val="none"/>
    </w:rPr>
  </w:style>
  <w:style w:type="character" w:customStyle="1" w:styleId="Nagwek110">
    <w:name w:val="Nag?ówek #1 + 10"/>
    <w:rsid w:val="00D74C65"/>
    <w:rPr>
      <w:rFonts w:ascii="Corbel" w:hAnsi="Corbel"/>
      <w:noProof/>
      <w:spacing w:val="-10"/>
      <w:sz w:val="21"/>
      <w:u w:val="none"/>
      <w:effect w:val="none"/>
    </w:rPr>
  </w:style>
  <w:style w:type="character" w:customStyle="1" w:styleId="Nagwek1Odstpy-1pt">
    <w:name w:val="Nag?ówek #1 + Odst?py -1 pt"/>
    <w:rsid w:val="00D74C65"/>
    <w:rPr>
      <w:rFonts w:ascii="Corbel" w:hAnsi="Corbel"/>
      <w:noProof/>
      <w:spacing w:val="-30"/>
      <w:sz w:val="20"/>
      <w:u w:val="none"/>
      <w:effect w:val="none"/>
    </w:rPr>
  </w:style>
  <w:style w:type="character" w:customStyle="1" w:styleId="Teksttreci16">
    <w:name w:val="Tekst tre?ci (16)"/>
    <w:rsid w:val="00D74C65"/>
    <w:rPr>
      <w:rFonts w:ascii="Corbel" w:hAnsi="Corbel" w:cs="Times New Roman"/>
      <w:noProof/>
      <w:u w:val="none"/>
      <w:effect w:val="none"/>
    </w:rPr>
  </w:style>
  <w:style w:type="character" w:customStyle="1" w:styleId="WW-Teksttreci25">
    <w:name w:val="WW-Tekst tre?ci (25)_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Teksttreci30TrebuchetMS">
    <w:name w:val="Tekst tre?ci (30) + Trebuchet MS"/>
    <w:rsid w:val="00D74C65"/>
    <w:rPr>
      <w:rFonts w:ascii="Trebuchet MS" w:hAnsi="Trebuchet MS"/>
      <w:b/>
      <w:spacing w:val="0"/>
      <w:sz w:val="25"/>
      <w:u w:val="none"/>
      <w:effect w:val="none"/>
    </w:rPr>
  </w:style>
  <w:style w:type="character" w:customStyle="1" w:styleId="Teksttreci30">
    <w:name w:val="Tekst tre?ci (30)_"/>
    <w:rsid w:val="00D74C65"/>
    <w:rPr>
      <w:rFonts w:ascii="Segoe UI" w:hAnsi="Segoe UI"/>
      <w:b/>
      <w:spacing w:val="-10"/>
      <w:sz w:val="21"/>
      <w:u w:val="none"/>
      <w:effect w:val="none"/>
    </w:rPr>
  </w:style>
  <w:style w:type="character" w:customStyle="1" w:styleId="Teksttreci18SegoeUI">
    <w:name w:val="Tekst tre?ci (18) + Segoe UI"/>
    <w:rsid w:val="00D74C65"/>
    <w:rPr>
      <w:rFonts w:ascii="Segoe UI" w:hAnsi="Segoe UI"/>
      <w:b/>
      <w:sz w:val="25"/>
      <w:u w:val="none"/>
      <w:effect w:val="none"/>
    </w:rPr>
  </w:style>
  <w:style w:type="character" w:customStyle="1" w:styleId="Teksttreci18">
    <w:name w:val="Tekst tre?ci (18)_"/>
    <w:rsid w:val="00D74C65"/>
    <w:rPr>
      <w:rFonts w:ascii="Palatino Linotype" w:hAnsi="Palatino Linotype"/>
      <w:b/>
      <w:sz w:val="21"/>
      <w:u w:val="none"/>
      <w:effect w:val="none"/>
    </w:rPr>
  </w:style>
  <w:style w:type="character" w:customStyle="1" w:styleId="Teksttreci31">
    <w:name w:val="Tekst tre?ci (31)_"/>
    <w:rsid w:val="00D74C65"/>
    <w:rPr>
      <w:rFonts w:ascii="Times New Roman" w:hAnsi="Times New Roman"/>
      <w:sz w:val="22"/>
      <w:u w:val="none"/>
      <w:effect w:val="none"/>
    </w:rPr>
  </w:style>
  <w:style w:type="character" w:customStyle="1" w:styleId="Teksttreci250">
    <w:name w:val="Tekst tre?ci (25)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Nagwek22">
    <w:name w:val="Nagłówek #2 (2)_"/>
    <w:rsid w:val="00D43DEE"/>
    <w:rPr>
      <w:rFonts w:ascii="Palatino Linotype" w:hAnsi="Palatino Linotype" w:cs="Palatino Linotype"/>
      <w:b/>
      <w:bCs/>
      <w:sz w:val="46"/>
      <w:szCs w:val="46"/>
      <w:u w:val="none"/>
    </w:rPr>
  </w:style>
  <w:style w:type="character" w:customStyle="1" w:styleId="Nagwek90">
    <w:name w:val="Nagłówek #9_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Nagwek9Bezpogrubienia">
    <w:name w:val="Nagłówek #9 + Bez pogrubienia"/>
    <w:basedOn w:val="Nagwek90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Teksttreci23">
    <w:name w:val="Tekst treści (23)_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Teksttreci24Corbel">
    <w:name w:val="Tekst treści (24) + Corbel"/>
    <w:rsid w:val="00D43DEE"/>
    <w:rPr>
      <w:rFonts w:ascii="Corbel" w:hAnsi="Corbel" w:cs="Corbel"/>
      <w:spacing w:val="-20"/>
      <w:sz w:val="27"/>
      <w:szCs w:val="27"/>
      <w:u w:val="none"/>
    </w:rPr>
  </w:style>
  <w:style w:type="character" w:customStyle="1" w:styleId="Teksttreci2411">
    <w:name w:val="Tekst treści (24) + 11"/>
    <w:rsid w:val="00D43DEE"/>
    <w:rPr>
      <w:rFonts w:ascii="Lucida Sans Unicode" w:hAnsi="Lucida Sans Unicode" w:cs="Lucida Sans Unicode"/>
      <w:spacing w:val="-10"/>
      <w:sz w:val="23"/>
      <w:szCs w:val="23"/>
      <w:u w:val="none"/>
    </w:rPr>
  </w:style>
  <w:style w:type="character" w:customStyle="1" w:styleId="Teksttreci24Corbel1">
    <w:name w:val="Tekst treści (24) + Corbel1"/>
    <w:rsid w:val="00D43DEE"/>
    <w:rPr>
      <w:rFonts w:ascii="Corbel" w:hAnsi="Corbel" w:cs="Corbel"/>
      <w:spacing w:val="0"/>
      <w:sz w:val="22"/>
      <w:szCs w:val="22"/>
      <w:u w:val="none"/>
    </w:rPr>
  </w:style>
  <w:style w:type="character" w:customStyle="1" w:styleId="Teksttreci242">
    <w:name w:val="Tekst treści (24)"/>
    <w:basedOn w:val="Teksttreci24"/>
    <w:rsid w:val="00D43DEE"/>
    <w:rPr>
      <w:rFonts w:ascii="Lucida Sans Unicode" w:hAnsi="Lucida Sans Unicode" w:cs="Lucida Sans Unicode"/>
      <w:spacing w:val="-10"/>
      <w:sz w:val="21"/>
      <w:szCs w:val="21"/>
      <w:u w:val="none"/>
    </w:rPr>
  </w:style>
  <w:style w:type="character" w:customStyle="1" w:styleId="Teksttreci20">
    <w:name w:val="Tekst treści (2)"/>
    <w:rsid w:val="00D43DEE"/>
    <w:rPr>
      <w:rFonts w:ascii="Palatino Linotype" w:hAnsi="Palatino Linotype" w:cs="Palatino Linotype"/>
      <w:sz w:val="23"/>
      <w:szCs w:val="23"/>
      <w:u w:val="none"/>
    </w:rPr>
  </w:style>
  <w:style w:type="character" w:customStyle="1" w:styleId="Teksttreci10">
    <w:name w:val="Tekst treści + 10"/>
    <w:rsid w:val="00D43DEE"/>
    <w:rPr>
      <w:rFonts w:ascii="Palatino Linotype" w:hAnsi="Palatino Linotype" w:cs="Palatino Linotype"/>
      <w:sz w:val="21"/>
      <w:szCs w:val="21"/>
      <w:u w:val="none"/>
    </w:rPr>
  </w:style>
  <w:style w:type="character" w:customStyle="1" w:styleId="TeksttreciCorbel">
    <w:name w:val="Tekst treści + Corbel"/>
    <w:rsid w:val="00D43DEE"/>
    <w:rPr>
      <w:rFonts w:ascii="Corbel" w:hAnsi="Corbel" w:cs="Corbel"/>
      <w:spacing w:val="-10"/>
      <w:sz w:val="21"/>
      <w:szCs w:val="21"/>
      <w:u w:val="none"/>
    </w:rPr>
  </w:style>
  <w:style w:type="paragraph" w:customStyle="1" w:styleId="Nagwek220">
    <w:name w:val="Nagłówek #2 (2)"/>
    <w:basedOn w:val="Normalny"/>
    <w:rsid w:val="00D43DEE"/>
    <w:pPr>
      <w:widowControl w:val="0"/>
      <w:shd w:val="clear" w:color="auto" w:fill="FFFFFF"/>
      <w:suppressAutoHyphens/>
      <w:spacing w:line="605" w:lineRule="exact"/>
    </w:pPr>
    <w:rPr>
      <w:rFonts w:ascii="Palatino Linotype" w:eastAsia="Lucida Sans Unicode" w:hAnsi="Palatino Linotype" w:cs="Palatino Linotype"/>
      <w:b/>
      <w:bCs/>
      <w:kern w:val="1"/>
      <w:sz w:val="46"/>
      <w:szCs w:val="46"/>
    </w:rPr>
  </w:style>
  <w:style w:type="paragraph" w:customStyle="1" w:styleId="Teksttreci2410">
    <w:name w:val="Tekst treści (24)1"/>
    <w:basedOn w:val="Normalny"/>
    <w:rsid w:val="00D43DEE"/>
    <w:pPr>
      <w:widowControl w:val="0"/>
      <w:shd w:val="clear" w:color="auto" w:fill="FFFFFF"/>
      <w:suppressAutoHyphens/>
      <w:spacing w:line="240" w:lineRule="atLeast"/>
      <w:ind w:hanging="660"/>
      <w:jc w:val="both"/>
    </w:pPr>
    <w:rPr>
      <w:rFonts w:ascii="Lucida Sans Unicode" w:eastAsia="Lucida Sans Unicode" w:hAnsi="Lucida Sans Unicode" w:cs="Lucida Sans Unicode"/>
      <w:spacing w:val="-10"/>
      <w:kern w:val="1"/>
      <w:sz w:val="21"/>
      <w:szCs w:val="21"/>
    </w:rPr>
  </w:style>
  <w:style w:type="paragraph" w:customStyle="1" w:styleId="Teksttreci251">
    <w:name w:val="Tekst treści (25)1"/>
    <w:basedOn w:val="Normalny"/>
    <w:rsid w:val="00D43DEE"/>
    <w:pPr>
      <w:widowControl w:val="0"/>
      <w:shd w:val="clear" w:color="auto" w:fill="FFFFFF"/>
      <w:suppressAutoHyphens/>
      <w:spacing w:line="240" w:lineRule="atLeast"/>
    </w:pPr>
    <w:rPr>
      <w:rFonts w:ascii="Palatino Linotype" w:eastAsia="Lucida Sans Unicode" w:hAnsi="Palatino Linotype" w:cs="Palatino Linotype"/>
      <w:kern w:val="1"/>
      <w:sz w:val="21"/>
      <w:szCs w:val="21"/>
    </w:rPr>
  </w:style>
  <w:style w:type="paragraph" w:customStyle="1" w:styleId="Teksttreci210">
    <w:name w:val="Tekst treści (2)1"/>
    <w:basedOn w:val="Normalny"/>
    <w:rsid w:val="00D43DEE"/>
    <w:pPr>
      <w:widowControl w:val="0"/>
      <w:shd w:val="clear" w:color="auto" w:fill="FFFFFF"/>
      <w:suppressAutoHyphens/>
      <w:spacing w:line="240" w:lineRule="atLeast"/>
      <w:ind w:hanging="360"/>
    </w:pPr>
    <w:rPr>
      <w:rFonts w:ascii="Palatino Linotype" w:eastAsia="Lucida Sans Unicode" w:hAnsi="Palatino Linotype" w:cs="Palatino Linotype"/>
      <w:kern w:val="1"/>
      <w:sz w:val="23"/>
      <w:szCs w:val="23"/>
    </w:rPr>
  </w:style>
  <w:style w:type="paragraph" w:customStyle="1" w:styleId="Teksttreci">
    <w:name w:val="Tekst treści"/>
    <w:basedOn w:val="Normalny"/>
    <w:link w:val="Teksttreci0"/>
    <w:rsid w:val="00D43DEE"/>
    <w:pPr>
      <w:widowControl w:val="0"/>
      <w:shd w:val="clear" w:color="auto" w:fill="FFFFFF"/>
      <w:suppressAutoHyphens/>
      <w:spacing w:line="240" w:lineRule="atLeast"/>
      <w:ind w:hanging="1540"/>
    </w:pPr>
    <w:rPr>
      <w:rFonts w:ascii="Palatino Linotype" w:eastAsia="Lucida Sans Unicode" w:hAnsi="Palatino Linotype" w:cs="Palatino Linotype"/>
      <w:kern w:val="1"/>
      <w:sz w:val="20"/>
      <w:szCs w:val="20"/>
    </w:rPr>
  </w:style>
  <w:style w:type="character" w:customStyle="1" w:styleId="Teksttreci0">
    <w:name w:val="Tekst treści_"/>
    <w:basedOn w:val="Domylnaczcionkaakapitu"/>
    <w:link w:val="Teksttreci"/>
    <w:rsid w:val="00761F4A"/>
    <w:rPr>
      <w:rFonts w:ascii="Palatino Linotype" w:eastAsia="Lucida Sans Unicode" w:hAnsi="Palatino Linotype" w:cs="Palatino Linotype"/>
      <w:kern w:val="1"/>
      <w:shd w:val="clear" w:color="auto" w:fill="FFFFFF"/>
    </w:rPr>
  </w:style>
  <w:style w:type="paragraph" w:customStyle="1" w:styleId="Zawartotabeli">
    <w:name w:val="Zawartość tabeli"/>
    <w:basedOn w:val="Normalny"/>
    <w:rsid w:val="00D43DEE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nhideWhenUsed/>
    <w:rsid w:val="0007299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rsid w:val="0007299C"/>
  </w:style>
  <w:style w:type="character" w:styleId="Odwoanieprzypisudolnego">
    <w:name w:val="footnote reference"/>
    <w:unhideWhenUsed/>
    <w:rsid w:val="0007299C"/>
    <w:rPr>
      <w:vertAlign w:val="superscript"/>
    </w:rPr>
  </w:style>
  <w:style w:type="paragraph" w:customStyle="1" w:styleId="Style2">
    <w:name w:val="Style2"/>
    <w:basedOn w:val="Normalny"/>
    <w:rsid w:val="00374D44"/>
    <w:pPr>
      <w:widowControl w:val="0"/>
      <w:autoSpaceDE w:val="0"/>
      <w:autoSpaceDN w:val="0"/>
      <w:adjustRightInd w:val="0"/>
      <w:spacing w:line="252" w:lineRule="exact"/>
      <w:jc w:val="center"/>
    </w:pPr>
    <w:rPr>
      <w:rFonts w:ascii="Arial" w:hAnsi="Arial"/>
    </w:rPr>
  </w:style>
  <w:style w:type="paragraph" w:customStyle="1" w:styleId="Style3">
    <w:name w:val="Style3"/>
    <w:basedOn w:val="Normalny"/>
    <w:uiPriority w:val="99"/>
    <w:rsid w:val="00374D44"/>
    <w:pPr>
      <w:widowControl w:val="0"/>
      <w:autoSpaceDE w:val="0"/>
      <w:autoSpaceDN w:val="0"/>
      <w:adjustRightInd w:val="0"/>
      <w:spacing w:line="288" w:lineRule="exact"/>
      <w:ind w:hanging="1565"/>
    </w:pPr>
    <w:rPr>
      <w:rFonts w:ascii="Arial" w:hAnsi="Arial"/>
    </w:rPr>
  </w:style>
  <w:style w:type="paragraph" w:customStyle="1" w:styleId="Style4">
    <w:name w:val="Style4"/>
    <w:basedOn w:val="Normalny"/>
    <w:rsid w:val="00374D4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Arial" w:hAnsi="Arial"/>
    </w:rPr>
  </w:style>
  <w:style w:type="paragraph" w:customStyle="1" w:styleId="Style5">
    <w:name w:val="Style5"/>
    <w:basedOn w:val="Normalny"/>
    <w:rsid w:val="00374D44"/>
    <w:pPr>
      <w:widowControl w:val="0"/>
      <w:autoSpaceDE w:val="0"/>
      <w:autoSpaceDN w:val="0"/>
      <w:adjustRightInd w:val="0"/>
      <w:spacing w:line="254" w:lineRule="exact"/>
    </w:pPr>
    <w:rPr>
      <w:rFonts w:ascii="Arial" w:hAnsi="Arial"/>
    </w:rPr>
  </w:style>
  <w:style w:type="paragraph" w:customStyle="1" w:styleId="Style6">
    <w:name w:val="Style6"/>
    <w:basedOn w:val="Normalny"/>
    <w:rsid w:val="00374D44"/>
    <w:pPr>
      <w:widowControl w:val="0"/>
      <w:autoSpaceDE w:val="0"/>
      <w:autoSpaceDN w:val="0"/>
      <w:adjustRightInd w:val="0"/>
      <w:spacing w:line="293" w:lineRule="exact"/>
    </w:pPr>
    <w:rPr>
      <w:rFonts w:ascii="Arial" w:hAnsi="Arial"/>
    </w:rPr>
  </w:style>
  <w:style w:type="paragraph" w:customStyle="1" w:styleId="Style7">
    <w:name w:val="Style7"/>
    <w:basedOn w:val="Normalny"/>
    <w:rsid w:val="00374D44"/>
    <w:pPr>
      <w:widowControl w:val="0"/>
      <w:autoSpaceDE w:val="0"/>
      <w:autoSpaceDN w:val="0"/>
      <w:adjustRightInd w:val="0"/>
      <w:spacing w:line="292" w:lineRule="exact"/>
      <w:ind w:hanging="130"/>
      <w:jc w:val="both"/>
    </w:pPr>
    <w:rPr>
      <w:rFonts w:ascii="Arial" w:hAnsi="Arial"/>
    </w:rPr>
  </w:style>
  <w:style w:type="paragraph" w:customStyle="1" w:styleId="Style8">
    <w:name w:val="Style8"/>
    <w:basedOn w:val="Normalny"/>
    <w:uiPriority w:val="99"/>
    <w:rsid w:val="00374D44"/>
    <w:pPr>
      <w:widowControl w:val="0"/>
      <w:autoSpaceDE w:val="0"/>
      <w:autoSpaceDN w:val="0"/>
      <w:adjustRightInd w:val="0"/>
      <w:spacing w:line="254" w:lineRule="exact"/>
      <w:ind w:hanging="360"/>
    </w:pPr>
    <w:rPr>
      <w:rFonts w:ascii="Arial" w:hAnsi="Arial"/>
    </w:rPr>
  </w:style>
  <w:style w:type="paragraph" w:customStyle="1" w:styleId="Style11">
    <w:name w:val="Style11"/>
    <w:basedOn w:val="Normalny"/>
    <w:uiPriority w:val="99"/>
    <w:rsid w:val="00374D44"/>
    <w:pPr>
      <w:widowControl w:val="0"/>
      <w:autoSpaceDE w:val="0"/>
      <w:autoSpaceDN w:val="0"/>
      <w:adjustRightInd w:val="0"/>
      <w:spacing w:line="250" w:lineRule="exact"/>
      <w:ind w:firstLine="288"/>
    </w:pPr>
    <w:rPr>
      <w:rFonts w:ascii="Arial" w:hAnsi="Arial"/>
    </w:rPr>
  </w:style>
  <w:style w:type="paragraph" w:customStyle="1" w:styleId="Style13">
    <w:name w:val="Style13"/>
    <w:basedOn w:val="Normalny"/>
    <w:uiPriority w:val="99"/>
    <w:rsid w:val="00374D4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paragraph" w:customStyle="1" w:styleId="Style12">
    <w:name w:val="Style12"/>
    <w:basedOn w:val="Normalny"/>
    <w:rsid w:val="00374D4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6">
    <w:name w:val="Style16"/>
    <w:basedOn w:val="Normalny"/>
    <w:rsid w:val="00374D44"/>
    <w:pPr>
      <w:widowControl w:val="0"/>
      <w:autoSpaceDE w:val="0"/>
      <w:autoSpaceDN w:val="0"/>
      <w:adjustRightInd w:val="0"/>
      <w:spacing w:line="252" w:lineRule="exact"/>
      <w:ind w:hanging="394"/>
      <w:jc w:val="both"/>
    </w:pPr>
    <w:rPr>
      <w:rFonts w:ascii="Arial" w:hAnsi="Arial"/>
    </w:rPr>
  </w:style>
  <w:style w:type="paragraph" w:customStyle="1" w:styleId="Style10">
    <w:name w:val="Style10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hanging="254"/>
    </w:pPr>
    <w:rPr>
      <w:rFonts w:ascii="Arial" w:hAnsi="Arial"/>
    </w:rPr>
  </w:style>
  <w:style w:type="paragraph" w:customStyle="1" w:styleId="Style15">
    <w:name w:val="Style15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hanging="408"/>
    </w:pPr>
    <w:rPr>
      <w:rFonts w:ascii="Arial" w:hAnsi="Arial"/>
    </w:rPr>
  </w:style>
  <w:style w:type="character" w:customStyle="1" w:styleId="FontStyle22">
    <w:name w:val="Font Style22"/>
    <w:rsid w:val="00374D44"/>
    <w:rPr>
      <w:rFonts w:ascii="Arial" w:hAnsi="Arial" w:cs="Arial" w:hint="default"/>
      <w:sz w:val="20"/>
      <w:szCs w:val="20"/>
    </w:rPr>
  </w:style>
  <w:style w:type="character" w:customStyle="1" w:styleId="FontStyle23">
    <w:name w:val="Font Style23"/>
    <w:rsid w:val="00374D44"/>
    <w:rPr>
      <w:rFonts w:ascii="Arial" w:hAnsi="Arial" w:cs="Arial" w:hint="default"/>
      <w:b/>
      <w:bCs/>
      <w:sz w:val="20"/>
      <w:szCs w:val="20"/>
    </w:rPr>
  </w:style>
  <w:style w:type="character" w:customStyle="1" w:styleId="FontStyle21">
    <w:name w:val="Font Style21"/>
    <w:uiPriority w:val="99"/>
    <w:rsid w:val="00374D44"/>
    <w:rPr>
      <w:rFonts w:ascii="Arial" w:hAnsi="Arial" w:cs="Arial" w:hint="default"/>
      <w:sz w:val="20"/>
      <w:szCs w:val="20"/>
    </w:rPr>
  </w:style>
  <w:style w:type="paragraph" w:customStyle="1" w:styleId="Paragraf">
    <w:name w:val="Paragraf"/>
    <w:basedOn w:val="Normalny"/>
    <w:next w:val="Ustpnumerowany"/>
    <w:rsid w:val="007B60D9"/>
    <w:pPr>
      <w:keepNext/>
      <w:numPr>
        <w:numId w:val="2"/>
      </w:numPr>
      <w:spacing w:before="600" w:after="180"/>
      <w:contextualSpacing/>
      <w:jc w:val="both"/>
      <w:outlineLvl w:val="0"/>
    </w:pPr>
    <w:rPr>
      <w:rFonts w:ascii="Palatino Linotype" w:hAnsi="Palatino Linotype"/>
      <w:b/>
      <w:smallCaps/>
    </w:rPr>
  </w:style>
  <w:style w:type="paragraph" w:customStyle="1" w:styleId="Ustpnumerowany">
    <w:name w:val="Ustęp numerowany"/>
    <w:basedOn w:val="Normalny"/>
    <w:rsid w:val="007B60D9"/>
    <w:pPr>
      <w:spacing w:before="120"/>
      <w:jc w:val="both"/>
    </w:pPr>
    <w:rPr>
      <w:rFonts w:ascii="Palatino Linotype" w:hAnsi="Palatino Linotype"/>
    </w:rPr>
  </w:style>
  <w:style w:type="character" w:customStyle="1" w:styleId="luchili">
    <w:name w:val="luc_hili"/>
    <w:rsid w:val="00BC0E53"/>
  </w:style>
  <w:style w:type="paragraph" w:customStyle="1" w:styleId="Zawartotabeli0">
    <w:name w:val="Zawarto?? tabeli"/>
    <w:basedOn w:val="Tekstpodstawowy"/>
    <w:rsid w:val="004922DE"/>
    <w:pPr>
      <w:widowControl w:val="0"/>
      <w:suppressLineNumbers/>
      <w:suppressAutoHyphens/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 w:cs="Times New Roman"/>
      <w:color w:val="000000"/>
      <w:szCs w:val="20"/>
    </w:rPr>
  </w:style>
  <w:style w:type="paragraph" w:customStyle="1" w:styleId="Domylnie">
    <w:name w:val="Domyślnie"/>
    <w:rsid w:val="00500238"/>
    <w:pPr>
      <w:tabs>
        <w:tab w:val="left" w:pos="708"/>
      </w:tabs>
      <w:suppressAutoHyphens/>
    </w:pPr>
    <w:rPr>
      <w:color w:val="00000A"/>
      <w:kern w:val="1"/>
      <w:sz w:val="24"/>
      <w:szCs w:val="24"/>
    </w:rPr>
  </w:style>
  <w:style w:type="paragraph" w:customStyle="1" w:styleId="Tekstpodstawowy22">
    <w:name w:val="Tekst podstawowy 22"/>
    <w:basedOn w:val="Normalny"/>
    <w:rsid w:val="00035AFA"/>
    <w:pPr>
      <w:suppressAutoHyphens/>
      <w:snapToGrid w:val="0"/>
      <w:jc w:val="center"/>
    </w:pPr>
    <w:rPr>
      <w:b/>
      <w:sz w:val="22"/>
      <w:szCs w:val="22"/>
      <w:lang w:eastAsia="ar-SA"/>
    </w:rPr>
  </w:style>
  <w:style w:type="character" w:styleId="Odwoaniedokomentarza">
    <w:name w:val="annotation reference"/>
    <w:basedOn w:val="Domylnaczcionkaakapitu"/>
    <w:unhideWhenUsed/>
    <w:rsid w:val="003B666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B666F"/>
    <w:pPr>
      <w:spacing w:after="160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3B666F"/>
    <w:rPr>
      <w:rFonts w:asciiTheme="minorHAnsi" w:eastAsiaTheme="minorHAnsi" w:hAnsiTheme="minorHAnsi" w:cstheme="minorBidi"/>
      <w:noProof/>
      <w:lang w:eastAsia="en-US"/>
    </w:rPr>
  </w:style>
  <w:style w:type="paragraph" w:styleId="Bezodstpw">
    <w:name w:val="No Spacing"/>
    <w:qFormat/>
    <w:rsid w:val="00D14397"/>
    <w:rPr>
      <w:rFonts w:ascii="Arial" w:eastAsia="Calibri" w:hAnsi="Arial" w:cs="Arial"/>
      <w:sz w:val="24"/>
      <w:szCs w:val="24"/>
      <w:lang w:eastAsia="en-US"/>
    </w:rPr>
  </w:style>
  <w:style w:type="paragraph" w:customStyle="1" w:styleId="Normalny1">
    <w:name w:val="Normalny1"/>
    <w:basedOn w:val="Normalny"/>
    <w:rsid w:val="004514F2"/>
    <w:pPr>
      <w:suppressAutoHyphens/>
      <w:autoSpaceDE w:val="0"/>
    </w:pPr>
    <w:rPr>
      <w:sz w:val="20"/>
      <w:szCs w:val="20"/>
    </w:rPr>
  </w:style>
  <w:style w:type="paragraph" w:customStyle="1" w:styleId="Akapitzlist2">
    <w:name w:val="Akapit z listą2"/>
    <w:basedOn w:val="Normalny"/>
    <w:qFormat/>
    <w:rsid w:val="004514F2"/>
    <w:pPr>
      <w:ind w:left="720"/>
    </w:pPr>
  </w:style>
  <w:style w:type="paragraph" w:customStyle="1" w:styleId="Tekstpodstawowy21">
    <w:name w:val="Tekst podstawowy 21"/>
    <w:basedOn w:val="Normalny"/>
    <w:rsid w:val="00755762"/>
    <w:pPr>
      <w:suppressAutoHyphens/>
      <w:spacing w:before="120"/>
      <w:jc w:val="both"/>
    </w:pPr>
    <w:rPr>
      <w:rFonts w:cs="Verdana"/>
      <w:b/>
      <w:bCs/>
      <w:sz w:val="25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461054"/>
    <w:pPr>
      <w:spacing w:after="0"/>
    </w:pPr>
    <w:rPr>
      <w:rFonts w:ascii="Times New Roman" w:eastAsia="Times New Roman" w:hAnsi="Times New Roman" w:cs="Times New Roman"/>
      <w:b/>
      <w:bCs/>
      <w:noProof w:val="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rsid w:val="00461054"/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FontStyle43">
    <w:name w:val="Font Style43"/>
    <w:rsid w:val="002C6F6C"/>
    <w:rPr>
      <w:rFonts w:ascii="Calibri" w:hAnsi="Calibri" w:cs="Calibri"/>
      <w:sz w:val="20"/>
      <w:szCs w:val="20"/>
    </w:rPr>
  </w:style>
  <w:style w:type="character" w:customStyle="1" w:styleId="FontStyle40">
    <w:name w:val="Font Style40"/>
    <w:rsid w:val="002C6F6C"/>
    <w:rPr>
      <w:rFonts w:ascii="Calibri" w:hAnsi="Calibri" w:cs="Calibri"/>
      <w:sz w:val="16"/>
      <w:szCs w:val="16"/>
    </w:rPr>
  </w:style>
  <w:style w:type="character" w:customStyle="1" w:styleId="FontStyle50">
    <w:name w:val="Font Style50"/>
    <w:rsid w:val="002C6F6C"/>
    <w:rPr>
      <w:rFonts w:ascii="Calibri" w:hAnsi="Calibri" w:cs="Calibri"/>
      <w:b/>
      <w:bCs/>
      <w:sz w:val="16"/>
      <w:szCs w:val="16"/>
    </w:rPr>
  </w:style>
  <w:style w:type="paragraph" w:customStyle="1" w:styleId="Tekstpodstawowywcity21">
    <w:name w:val="Tekst podstawowy wcięty 21"/>
    <w:basedOn w:val="Normalny"/>
    <w:rsid w:val="002C6F6C"/>
    <w:pPr>
      <w:ind w:left="705"/>
    </w:pPr>
    <w:rPr>
      <w:sz w:val="22"/>
      <w:lang w:eastAsia="ar-SA"/>
    </w:rPr>
  </w:style>
  <w:style w:type="paragraph" w:customStyle="1" w:styleId="Style30">
    <w:name w:val="Style30"/>
    <w:basedOn w:val="Normalny"/>
    <w:rsid w:val="002C6F6C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pkt1">
    <w:name w:val="pkt1"/>
    <w:basedOn w:val="Normalny"/>
    <w:rsid w:val="00E74957"/>
    <w:pPr>
      <w:spacing w:before="60" w:after="60"/>
      <w:ind w:left="850" w:hanging="425"/>
      <w:jc w:val="both"/>
    </w:pPr>
    <w:rPr>
      <w:szCs w:val="20"/>
    </w:rPr>
  </w:style>
  <w:style w:type="paragraph" w:customStyle="1" w:styleId="glowny">
    <w:name w:val="glowny"/>
    <w:basedOn w:val="Stopka"/>
    <w:next w:val="Stopka"/>
    <w:rsid w:val="00E74957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podstawowy3">
    <w:name w:val="Body Text 3"/>
    <w:basedOn w:val="Normalny"/>
    <w:link w:val="Tekstpodstawowy3Znak"/>
    <w:unhideWhenUsed/>
    <w:rsid w:val="00E74957"/>
    <w:pPr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74957"/>
    <w:rPr>
      <w:sz w:val="16"/>
      <w:szCs w:val="16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7239F"/>
    <w:rPr>
      <w:color w:val="605E5C"/>
      <w:shd w:val="clear" w:color="auto" w:fill="E1DFDD"/>
    </w:rPr>
  </w:style>
  <w:style w:type="character" w:customStyle="1" w:styleId="FontStyle57">
    <w:name w:val="Font Style57"/>
    <w:basedOn w:val="Domylnaczcionkaakapitu"/>
    <w:rsid w:val="00F44DA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F44DAF"/>
    <w:pPr>
      <w:widowControl w:val="0"/>
      <w:autoSpaceDE w:val="0"/>
      <w:autoSpaceDN w:val="0"/>
      <w:adjustRightInd w:val="0"/>
      <w:spacing w:line="211" w:lineRule="exact"/>
    </w:pPr>
  </w:style>
  <w:style w:type="character" w:customStyle="1" w:styleId="FontStyle58">
    <w:name w:val="Font Style58"/>
    <w:basedOn w:val="Domylnaczcionkaakapitu"/>
    <w:rsid w:val="00F44DAF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uiPriority w:val="99"/>
    <w:rsid w:val="00F44DAF"/>
    <w:pPr>
      <w:widowControl w:val="0"/>
      <w:autoSpaceDE w:val="0"/>
      <w:autoSpaceDN w:val="0"/>
      <w:adjustRightInd w:val="0"/>
      <w:spacing w:line="208" w:lineRule="exact"/>
      <w:jc w:val="center"/>
    </w:pPr>
  </w:style>
  <w:style w:type="paragraph" w:customStyle="1" w:styleId="Style37">
    <w:name w:val="Style37"/>
    <w:basedOn w:val="Normalny"/>
    <w:rsid w:val="00F44DAF"/>
    <w:pPr>
      <w:widowControl w:val="0"/>
      <w:autoSpaceDE w:val="0"/>
      <w:autoSpaceDN w:val="0"/>
      <w:adjustRightInd w:val="0"/>
    </w:pPr>
  </w:style>
  <w:style w:type="character" w:customStyle="1" w:styleId="alb">
    <w:name w:val="a_lb"/>
    <w:basedOn w:val="Domylnaczcionkaakapitu"/>
    <w:rsid w:val="004216A2"/>
  </w:style>
  <w:style w:type="paragraph" w:customStyle="1" w:styleId="tytakt">
    <w:name w:val="tytakt"/>
    <w:basedOn w:val="Normalny"/>
    <w:rsid w:val="00E729B9"/>
    <w:pPr>
      <w:spacing w:before="100" w:beforeAutospacing="1" w:after="100" w:afterAutospacing="1"/>
    </w:pPr>
  </w:style>
  <w:style w:type="character" w:customStyle="1" w:styleId="Normalny2">
    <w:name w:val="Normalny2"/>
    <w:basedOn w:val="Domylnaczcionkaakapitu"/>
    <w:rsid w:val="00E729B9"/>
  </w:style>
  <w:style w:type="paragraph" w:customStyle="1" w:styleId="pub">
    <w:name w:val="pub"/>
    <w:basedOn w:val="Normalny"/>
    <w:rsid w:val="00E729B9"/>
    <w:pPr>
      <w:spacing w:before="100" w:beforeAutospacing="1" w:after="100" w:afterAutospacing="1"/>
    </w:pPr>
  </w:style>
  <w:style w:type="paragraph" w:customStyle="1" w:styleId="pkt">
    <w:name w:val="pkt"/>
    <w:basedOn w:val="Normalny"/>
    <w:rsid w:val="009C1BEA"/>
    <w:pPr>
      <w:spacing w:before="60" w:after="60"/>
      <w:ind w:left="851" w:hanging="295"/>
      <w:jc w:val="both"/>
    </w:pPr>
  </w:style>
  <w:style w:type="paragraph" w:customStyle="1" w:styleId="ust">
    <w:name w:val="ust"/>
    <w:rsid w:val="009C1BEA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NormalBold">
    <w:name w:val="NormalBold"/>
    <w:basedOn w:val="Normalny"/>
    <w:link w:val="NormalBoldChar"/>
    <w:rsid w:val="00EB555C"/>
    <w:pPr>
      <w:widowControl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EB555C"/>
    <w:rPr>
      <w:b/>
      <w:sz w:val="24"/>
      <w:lang w:eastAsia="en-GB"/>
    </w:rPr>
  </w:style>
  <w:style w:type="character" w:customStyle="1" w:styleId="DeltaViewInsertion">
    <w:name w:val="DeltaView Insertion"/>
    <w:rsid w:val="00EB555C"/>
    <w:rPr>
      <w:b/>
      <w:i/>
      <w:spacing w:val="0"/>
    </w:rPr>
  </w:style>
  <w:style w:type="paragraph" w:customStyle="1" w:styleId="Text1">
    <w:name w:val="Text 1"/>
    <w:basedOn w:val="Normalny"/>
    <w:rsid w:val="00EB555C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EB555C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EB555C"/>
    <w:pPr>
      <w:numPr>
        <w:numId w:val="4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B555C"/>
    <w:pPr>
      <w:numPr>
        <w:numId w:val="4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EB555C"/>
    <w:pPr>
      <w:numPr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EB555C"/>
    <w:pPr>
      <w:numPr>
        <w:ilvl w:val="1"/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EB555C"/>
    <w:pPr>
      <w:numPr>
        <w:ilvl w:val="2"/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EB555C"/>
    <w:pPr>
      <w:numPr>
        <w:ilvl w:val="3"/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B555C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B555C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B555C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ekstpodstawowy31">
    <w:name w:val="Tekst podstawowy 31"/>
    <w:basedOn w:val="Normalny"/>
    <w:rsid w:val="00627A2C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Zwykytekst">
    <w:name w:val="Plain Text"/>
    <w:basedOn w:val="Normalny"/>
    <w:link w:val="ZwykytekstZnak"/>
    <w:rsid w:val="00627A2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27A2C"/>
    <w:rPr>
      <w:rFonts w:ascii="Courier New" w:hAnsi="Courier New"/>
    </w:rPr>
  </w:style>
  <w:style w:type="paragraph" w:customStyle="1" w:styleId="Style35">
    <w:name w:val="Style35"/>
    <w:basedOn w:val="Normalny"/>
    <w:rsid w:val="00627A2C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paragraph" w:styleId="Tekstprzypisukocowego">
    <w:name w:val="endnote text"/>
    <w:basedOn w:val="Normalny"/>
    <w:link w:val="TekstprzypisukocowegoZnak"/>
    <w:rsid w:val="00627A2C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27A2C"/>
  </w:style>
  <w:style w:type="character" w:styleId="Odwoanieprzypisukocowego">
    <w:name w:val="endnote reference"/>
    <w:rsid w:val="00627A2C"/>
    <w:rPr>
      <w:vertAlign w:val="superscript"/>
    </w:rPr>
  </w:style>
  <w:style w:type="character" w:customStyle="1" w:styleId="CharacterStyle1">
    <w:name w:val="Character Style 1"/>
    <w:rsid w:val="00627A2C"/>
    <w:rPr>
      <w:rFonts w:ascii="Arial Narrow" w:hAnsi="Arial Narrow" w:cs="Lucida Sans Unicode"/>
      <w:sz w:val="20"/>
      <w:szCs w:val="20"/>
    </w:rPr>
  </w:style>
  <w:style w:type="character" w:customStyle="1" w:styleId="FontStyle128">
    <w:name w:val="Font Style128"/>
    <w:rsid w:val="00627A2C"/>
    <w:rPr>
      <w:rFonts w:ascii="Times New Roman" w:hAnsi="Times New Roman" w:cs="Times New Roman"/>
      <w:color w:val="000000"/>
      <w:sz w:val="20"/>
      <w:szCs w:val="20"/>
    </w:rPr>
  </w:style>
  <w:style w:type="character" w:customStyle="1" w:styleId="smalltext">
    <w:name w:val="smalltext"/>
    <w:basedOn w:val="Domylnaczcionkaakapitu"/>
    <w:rsid w:val="00325D40"/>
  </w:style>
  <w:style w:type="character" w:customStyle="1" w:styleId="apple-converted-space">
    <w:name w:val="apple-converted-space"/>
    <w:basedOn w:val="Domylnaczcionkaakapitu"/>
    <w:rsid w:val="00325D40"/>
  </w:style>
  <w:style w:type="character" w:customStyle="1" w:styleId="textblack">
    <w:name w:val="textblack"/>
    <w:basedOn w:val="Domylnaczcionkaakapitu"/>
    <w:rsid w:val="00325D40"/>
  </w:style>
  <w:style w:type="character" w:customStyle="1" w:styleId="FontStyle20">
    <w:name w:val="Font Style20"/>
    <w:uiPriority w:val="99"/>
    <w:rsid w:val="00325D40"/>
    <w:rPr>
      <w:rFonts w:ascii="Arial" w:hAnsi="Arial" w:cs="Arial"/>
      <w:b/>
      <w:bCs/>
      <w:color w:val="000000"/>
      <w:sz w:val="24"/>
      <w:szCs w:val="24"/>
    </w:rPr>
  </w:style>
  <w:style w:type="character" w:customStyle="1" w:styleId="tah8b">
    <w:name w:val="tah8b"/>
    <w:basedOn w:val="Domylnaczcionkaakapitu"/>
    <w:rsid w:val="00325D40"/>
  </w:style>
  <w:style w:type="paragraph" w:styleId="HTML-wstpniesformatowany">
    <w:name w:val="HTML Preformatted"/>
    <w:basedOn w:val="Normalny"/>
    <w:link w:val="HTML-wstpniesformatowanyZnak"/>
    <w:unhideWhenUsed/>
    <w:rsid w:val="00325D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25D40"/>
    <w:rPr>
      <w:rFonts w:ascii="Courier New" w:hAnsi="Courier New" w:cs="Courier New"/>
    </w:rPr>
  </w:style>
  <w:style w:type="character" w:styleId="Uwydatnienie">
    <w:name w:val="Emphasis"/>
    <w:basedOn w:val="Domylnaczcionkaakapitu"/>
    <w:qFormat/>
    <w:rsid w:val="00325D40"/>
    <w:rPr>
      <w:i/>
      <w:iCs/>
    </w:rPr>
  </w:style>
  <w:style w:type="paragraph" w:customStyle="1" w:styleId="Pa12">
    <w:name w:val="Pa12"/>
    <w:basedOn w:val="Default"/>
    <w:next w:val="Default"/>
    <w:uiPriority w:val="99"/>
    <w:rsid w:val="00325D40"/>
    <w:pPr>
      <w:spacing w:line="14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16">
    <w:name w:val="A16"/>
    <w:uiPriority w:val="99"/>
    <w:rsid w:val="00325D40"/>
    <w:rPr>
      <w:rFonts w:cs="Myriad Pro"/>
      <w:b/>
      <w:bCs/>
      <w:color w:val="000000"/>
      <w:sz w:val="8"/>
      <w:szCs w:val="8"/>
    </w:rPr>
  </w:style>
  <w:style w:type="character" w:customStyle="1" w:styleId="content">
    <w:name w:val="content"/>
    <w:basedOn w:val="Domylnaczcionkaakapitu"/>
    <w:rsid w:val="00325D40"/>
  </w:style>
  <w:style w:type="paragraph" w:customStyle="1" w:styleId="A-SIWZRozdzia">
    <w:name w:val="A - SIWZ_Rozdział"/>
    <w:basedOn w:val="Normalny"/>
    <w:rsid w:val="0060384C"/>
    <w:pPr>
      <w:numPr>
        <w:numId w:val="51"/>
      </w:numPr>
    </w:pPr>
    <w:rPr>
      <w:rFonts w:ascii="Arial" w:hAnsi="Arial" w:cs="Arial"/>
    </w:rPr>
  </w:style>
  <w:style w:type="paragraph" w:customStyle="1" w:styleId="A-SIWZustpnum">
    <w:name w:val="A - SIWZ_ustęp num"/>
    <w:basedOn w:val="Normalny"/>
    <w:rsid w:val="0060384C"/>
    <w:pPr>
      <w:numPr>
        <w:ilvl w:val="1"/>
        <w:numId w:val="51"/>
      </w:numPr>
    </w:pPr>
    <w:rPr>
      <w:rFonts w:ascii="Arial" w:hAnsi="Arial" w:cs="Arial"/>
    </w:rPr>
  </w:style>
  <w:style w:type="paragraph" w:customStyle="1" w:styleId="A-SIWZpodpunkt">
    <w:name w:val="A - SIWZ_podpunkt"/>
    <w:basedOn w:val="Normalny"/>
    <w:rsid w:val="0060384C"/>
    <w:pPr>
      <w:numPr>
        <w:ilvl w:val="2"/>
        <w:numId w:val="51"/>
      </w:numPr>
    </w:pPr>
    <w:rPr>
      <w:rFonts w:ascii="Arial" w:hAnsi="Arial" w:cs="Arial"/>
    </w:rPr>
  </w:style>
  <w:style w:type="paragraph" w:customStyle="1" w:styleId="A-SIWZpodpunktwyliczanka">
    <w:name w:val="A - SIWZ_podpunkt_wyliczanka"/>
    <w:basedOn w:val="Normalny"/>
    <w:qFormat/>
    <w:rsid w:val="0060384C"/>
    <w:pPr>
      <w:numPr>
        <w:ilvl w:val="3"/>
        <w:numId w:val="51"/>
      </w:numPr>
    </w:pPr>
    <w:rPr>
      <w:rFonts w:ascii="Arial" w:hAnsi="Arial" w:cs="Arial"/>
    </w:rPr>
  </w:style>
  <w:style w:type="paragraph" w:customStyle="1" w:styleId="Domynie">
    <w:name w:val="Domy徑nie"/>
    <w:rsid w:val="0060384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Normalny"/>
    <w:uiPriority w:val="99"/>
    <w:rsid w:val="006018A2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character" w:customStyle="1" w:styleId="FontStyle38">
    <w:name w:val="Font Style38"/>
    <w:uiPriority w:val="99"/>
    <w:rsid w:val="006018A2"/>
    <w:rPr>
      <w:rFonts w:ascii="Calibri" w:hAnsi="Calibri" w:cs="Calibri"/>
      <w:sz w:val="22"/>
      <w:szCs w:val="22"/>
    </w:rPr>
  </w:style>
  <w:style w:type="paragraph" w:customStyle="1" w:styleId="Tekstpodstawowy23">
    <w:name w:val="Tekst podstawowy 23"/>
    <w:basedOn w:val="Normalny"/>
    <w:rsid w:val="000A0184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Lista">
    <w:name w:val="List"/>
    <w:basedOn w:val="Normalny"/>
    <w:rsid w:val="000A0184"/>
    <w:pPr>
      <w:ind w:left="283" w:hanging="283"/>
    </w:pPr>
    <w:rPr>
      <w:sz w:val="20"/>
      <w:szCs w:val="20"/>
    </w:rPr>
  </w:style>
  <w:style w:type="paragraph" w:customStyle="1" w:styleId="Style18">
    <w:name w:val="Style18"/>
    <w:basedOn w:val="Normalny"/>
    <w:uiPriority w:val="99"/>
    <w:rsid w:val="00A4226D"/>
    <w:pPr>
      <w:widowControl w:val="0"/>
      <w:autoSpaceDE w:val="0"/>
      <w:autoSpaceDN w:val="0"/>
      <w:adjustRightInd w:val="0"/>
      <w:spacing w:line="245" w:lineRule="exact"/>
      <w:ind w:hanging="504"/>
      <w:jc w:val="both"/>
    </w:pPr>
    <w:rPr>
      <w:rFonts w:ascii="Calibri" w:hAnsi="Calibri"/>
    </w:rPr>
  </w:style>
  <w:style w:type="character" w:customStyle="1" w:styleId="FontStyle39">
    <w:name w:val="Font Style39"/>
    <w:basedOn w:val="Domylnaczcionkaakapitu"/>
    <w:uiPriority w:val="99"/>
    <w:rsid w:val="00A4226D"/>
    <w:rPr>
      <w:rFonts w:ascii="Calibri" w:hAnsi="Calibri" w:cs="Calibri"/>
      <w:b/>
      <w:bCs/>
      <w:sz w:val="18"/>
      <w:szCs w:val="18"/>
    </w:rPr>
  </w:style>
  <w:style w:type="character" w:customStyle="1" w:styleId="FontStyle41">
    <w:name w:val="Font Style41"/>
    <w:basedOn w:val="Domylnaczcionkaakapitu"/>
    <w:uiPriority w:val="99"/>
    <w:rsid w:val="00A4226D"/>
    <w:rPr>
      <w:rFonts w:ascii="Calibri" w:hAnsi="Calibri" w:cs="Calibri"/>
      <w:sz w:val="18"/>
      <w:szCs w:val="18"/>
    </w:rPr>
  </w:style>
  <w:style w:type="paragraph" w:customStyle="1" w:styleId="Style24">
    <w:name w:val="Style24"/>
    <w:basedOn w:val="Normalny"/>
    <w:uiPriority w:val="99"/>
    <w:rsid w:val="0031456C"/>
    <w:pPr>
      <w:widowControl w:val="0"/>
      <w:autoSpaceDE w:val="0"/>
      <w:autoSpaceDN w:val="0"/>
      <w:adjustRightInd w:val="0"/>
      <w:spacing w:line="245" w:lineRule="exact"/>
      <w:ind w:hanging="499"/>
    </w:pPr>
    <w:rPr>
      <w:rFonts w:ascii="Calibri" w:hAnsi="Calibri"/>
    </w:rPr>
  </w:style>
  <w:style w:type="paragraph" w:customStyle="1" w:styleId="Style28">
    <w:name w:val="Style28"/>
    <w:basedOn w:val="Normalny"/>
    <w:uiPriority w:val="99"/>
    <w:rsid w:val="0031456C"/>
    <w:pPr>
      <w:widowControl w:val="0"/>
      <w:autoSpaceDE w:val="0"/>
      <w:autoSpaceDN w:val="0"/>
      <w:adjustRightInd w:val="0"/>
      <w:spacing w:line="245" w:lineRule="exact"/>
      <w:ind w:hanging="360"/>
      <w:jc w:val="both"/>
    </w:pPr>
    <w:rPr>
      <w:rFonts w:ascii="Calibri" w:hAnsi="Calibri"/>
    </w:rPr>
  </w:style>
  <w:style w:type="numbering" w:customStyle="1" w:styleId="WWOutlineListStyle1">
    <w:name w:val="WW_OutlineListStyle_1"/>
    <w:basedOn w:val="Bezlisty"/>
    <w:rsid w:val="00280FDA"/>
    <w:pPr>
      <w:numPr>
        <w:numId w:val="75"/>
      </w:numPr>
    </w:pPr>
  </w:style>
  <w:style w:type="paragraph" w:customStyle="1" w:styleId="Nagwek10">
    <w:name w:val="Nagłówek1"/>
    <w:basedOn w:val="Normalny"/>
    <w:rsid w:val="00280FDA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eastAsia="Lucida Sans Unicode" w:cs="Mangal"/>
      <w:kern w:val="3"/>
      <w:szCs w:val="21"/>
      <w:lang w:eastAsia="zh-CN" w:bidi="hi-IN"/>
    </w:rPr>
  </w:style>
  <w:style w:type="paragraph" w:customStyle="1" w:styleId="Textbody">
    <w:name w:val="Text body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120" w:line="276" w:lineRule="auto"/>
      <w:jc w:val="both"/>
      <w:textAlignment w:val="baseline"/>
    </w:pPr>
    <w:rPr>
      <w:rFonts w:ascii="Arial" w:eastAsia="Arial Unicode MS" w:hAnsi="Arial" w:cs="Mangal"/>
      <w:spacing w:val="-5"/>
      <w:kern w:val="3"/>
      <w:lang w:val="en-GB" w:eastAsia="en-US" w:bidi="hi-IN"/>
    </w:rPr>
  </w:style>
  <w:style w:type="paragraph" w:styleId="Tytu">
    <w:name w:val="Title"/>
    <w:basedOn w:val="Standard"/>
    <w:next w:val="Podtytu"/>
    <w:link w:val="TytuZnak"/>
    <w:rsid w:val="00280FDA"/>
    <w:pPr>
      <w:widowControl w:val="0"/>
      <w:numPr>
        <w:numId w:val="75"/>
      </w:numPr>
      <w:tabs>
        <w:tab w:val="left" w:pos="709"/>
      </w:tabs>
      <w:suppressAutoHyphens/>
      <w:autoSpaceDE/>
      <w:adjustRightInd/>
      <w:spacing w:before="240" w:after="60" w:line="276" w:lineRule="auto"/>
      <w:jc w:val="center"/>
      <w:textAlignment w:val="baseline"/>
      <w:outlineLvl w:val="0"/>
    </w:pPr>
    <w:rPr>
      <w:rFonts w:ascii="Arial" w:eastAsia="Arial Unicode MS" w:hAnsi="Arial" w:cs="Arial"/>
      <w:b/>
      <w:bCs/>
      <w:spacing w:val="-5"/>
      <w:kern w:val="3"/>
      <w:sz w:val="32"/>
      <w:szCs w:val="32"/>
      <w:lang w:val="en-GB" w:eastAsia="en-US" w:bidi="hi-IN"/>
    </w:rPr>
  </w:style>
  <w:style w:type="character" w:customStyle="1" w:styleId="TytuZnak">
    <w:name w:val="Tytuł Znak"/>
    <w:basedOn w:val="Domylnaczcionkaakapitu"/>
    <w:link w:val="Tytu"/>
    <w:rsid w:val="00280FDA"/>
    <w:rPr>
      <w:rFonts w:ascii="Arial" w:eastAsia="Arial Unicode MS" w:hAnsi="Arial" w:cs="Arial"/>
      <w:b/>
      <w:bCs/>
      <w:spacing w:val="-5"/>
      <w:kern w:val="3"/>
      <w:sz w:val="32"/>
      <w:szCs w:val="32"/>
      <w:lang w:val="en-GB" w:eastAsia="en-US" w:bidi="hi-IN"/>
    </w:rPr>
  </w:style>
  <w:style w:type="paragraph" w:styleId="Podtytu">
    <w:name w:val="Subtitle"/>
    <w:basedOn w:val="Nagwek11"/>
    <w:next w:val="Textbody"/>
    <w:link w:val="PodtytuZnak"/>
    <w:rsid w:val="00280FDA"/>
    <w:pPr>
      <w:keepNext w:val="0"/>
      <w:spacing w:before="60" w:after="60"/>
      <w:jc w:val="both"/>
    </w:pPr>
    <w:rPr>
      <w:rFonts w:ascii="Calibri" w:eastAsia="Lucida Sans Unicode" w:hAnsi="Calibri" w:cs="Tahoma"/>
      <w:i/>
      <w:iCs/>
      <w:sz w:val="16"/>
    </w:rPr>
  </w:style>
  <w:style w:type="character" w:customStyle="1" w:styleId="PodtytuZnak">
    <w:name w:val="Podtytuł Znak"/>
    <w:basedOn w:val="Domylnaczcionkaakapitu"/>
    <w:link w:val="Podtytu"/>
    <w:rsid w:val="00280FDA"/>
    <w:rPr>
      <w:rFonts w:ascii="Calibri" w:eastAsia="Lucida Sans Unicode" w:hAnsi="Calibri" w:cs="Tahoma"/>
      <w:i/>
      <w:iCs/>
      <w:kern w:val="3"/>
      <w:sz w:val="16"/>
      <w:szCs w:val="28"/>
      <w:lang w:val="en-GB" w:eastAsia="ar-SA" w:bidi="hi-IN"/>
    </w:rPr>
  </w:style>
  <w:style w:type="paragraph" w:customStyle="1" w:styleId="Punkty1">
    <w:name w:val="Punkty 1"/>
    <w:basedOn w:val="Standard"/>
    <w:rsid w:val="00280FDA"/>
    <w:pPr>
      <w:widowControl w:val="0"/>
      <w:numPr>
        <w:ilvl w:val="1"/>
        <w:numId w:val="75"/>
      </w:numPr>
      <w:tabs>
        <w:tab w:val="left" w:pos="709"/>
      </w:tabs>
      <w:suppressAutoHyphens/>
      <w:autoSpaceDE/>
      <w:adjustRightInd/>
      <w:spacing w:after="200" w:line="276" w:lineRule="auto"/>
      <w:jc w:val="both"/>
      <w:textAlignment w:val="baseline"/>
      <w:outlineLvl w:val="1"/>
    </w:pPr>
    <w:rPr>
      <w:rFonts w:eastAsia="Arial Unicode MS" w:cs="Mangal"/>
      <w:kern w:val="3"/>
      <w:lang w:val="en-GB" w:eastAsia="zh-CN" w:bidi="hi-IN"/>
    </w:rPr>
  </w:style>
  <w:style w:type="paragraph" w:customStyle="1" w:styleId="Nagwek31">
    <w:name w:val="Nagłówek 31"/>
    <w:basedOn w:val="Standard"/>
    <w:next w:val="Textbody"/>
    <w:rsid w:val="00280FDA"/>
    <w:pPr>
      <w:keepNext/>
      <w:widowControl w:val="0"/>
      <w:tabs>
        <w:tab w:val="left" w:pos="709"/>
      </w:tabs>
      <w:suppressAutoHyphens/>
      <w:autoSpaceDE/>
      <w:adjustRightInd/>
      <w:spacing w:before="240" w:after="60" w:line="276" w:lineRule="auto"/>
      <w:textAlignment w:val="baseline"/>
      <w:outlineLvl w:val="2"/>
    </w:pPr>
    <w:rPr>
      <w:rFonts w:ascii="Arial" w:eastAsia="Arial Unicode MS" w:hAnsi="Arial" w:cs="Arial"/>
      <w:b/>
      <w:bCs/>
      <w:kern w:val="3"/>
      <w:sz w:val="26"/>
      <w:szCs w:val="26"/>
      <w:lang w:val="en-GB" w:eastAsia="zh-CN" w:bidi="hi-IN"/>
    </w:rPr>
  </w:style>
  <w:style w:type="paragraph" w:customStyle="1" w:styleId="Nagwek41">
    <w:name w:val="Nagłówek 41"/>
    <w:basedOn w:val="Standard"/>
    <w:next w:val="Textbody"/>
    <w:rsid w:val="00280FDA"/>
    <w:pPr>
      <w:keepNext/>
      <w:keepLines/>
      <w:widowControl w:val="0"/>
      <w:numPr>
        <w:ilvl w:val="3"/>
        <w:numId w:val="75"/>
      </w:numPr>
      <w:tabs>
        <w:tab w:val="left" w:pos="709"/>
      </w:tabs>
      <w:suppressAutoHyphens/>
      <w:autoSpaceDE/>
      <w:adjustRightInd/>
      <w:spacing w:before="200" w:line="276" w:lineRule="auto"/>
      <w:textAlignment w:val="baseline"/>
      <w:outlineLvl w:val="3"/>
    </w:pPr>
    <w:rPr>
      <w:rFonts w:ascii="Cambria" w:eastAsia="Arial Unicode MS" w:hAnsi="Cambria" w:cs="Mangal"/>
      <w:b/>
      <w:bCs/>
      <w:i/>
      <w:iCs/>
      <w:color w:val="4F81BD"/>
      <w:kern w:val="3"/>
      <w:sz w:val="22"/>
      <w:szCs w:val="22"/>
      <w:lang w:val="en-US" w:eastAsia="en-US" w:bidi="en-US"/>
    </w:rPr>
  </w:style>
  <w:style w:type="paragraph" w:customStyle="1" w:styleId="Nagwek51">
    <w:name w:val="Nagłówek 51"/>
    <w:basedOn w:val="Standard"/>
    <w:next w:val="Textbody"/>
    <w:rsid w:val="00280FDA"/>
    <w:pPr>
      <w:keepNext/>
      <w:keepLines/>
      <w:widowControl w:val="0"/>
      <w:numPr>
        <w:ilvl w:val="4"/>
        <w:numId w:val="75"/>
      </w:numPr>
      <w:tabs>
        <w:tab w:val="left" w:pos="709"/>
      </w:tabs>
      <w:suppressAutoHyphens/>
      <w:autoSpaceDE/>
      <w:adjustRightInd/>
      <w:spacing w:before="200" w:line="276" w:lineRule="auto"/>
      <w:textAlignment w:val="baseline"/>
      <w:outlineLvl w:val="4"/>
    </w:pPr>
    <w:rPr>
      <w:rFonts w:ascii="Cambria" w:eastAsia="Arial Unicode MS" w:hAnsi="Cambria" w:cs="Mangal"/>
      <w:color w:val="243F60"/>
      <w:kern w:val="3"/>
      <w:sz w:val="22"/>
      <w:szCs w:val="22"/>
      <w:lang w:val="en-US" w:eastAsia="en-US" w:bidi="en-US"/>
    </w:rPr>
  </w:style>
  <w:style w:type="paragraph" w:customStyle="1" w:styleId="Nagwek61">
    <w:name w:val="Nagłówek 61"/>
    <w:basedOn w:val="Standard"/>
    <w:next w:val="Textbody"/>
    <w:rsid w:val="00280FDA"/>
    <w:pPr>
      <w:keepNext/>
      <w:keepLines/>
      <w:widowControl w:val="0"/>
      <w:numPr>
        <w:ilvl w:val="5"/>
        <w:numId w:val="75"/>
      </w:numPr>
      <w:tabs>
        <w:tab w:val="left" w:pos="709"/>
      </w:tabs>
      <w:suppressAutoHyphens/>
      <w:autoSpaceDE/>
      <w:adjustRightInd/>
      <w:spacing w:before="200" w:line="276" w:lineRule="auto"/>
      <w:textAlignment w:val="baseline"/>
      <w:outlineLvl w:val="5"/>
    </w:pPr>
    <w:rPr>
      <w:rFonts w:ascii="Cambria" w:eastAsia="Arial Unicode MS" w:hAnsi="Cambria" w:cs="Mangal"/>
      <w:i/>
      <w:iCs/>
      <w:color w:val="243F60"/>
      <w:kern w:val="3"/>
      <w:sz w:val="22"/>
      <w:szCs w:val="22"/>
      <w:lang w:val="en-US" w:eastAsia="en-US" w:bidi="en-US"/>
    </w:rPr>
  </w:style>
  <w:style w:type="paragraph" w:customStyle="1" w:styleId="Nagwek71">
    <w:name w:val="Nagłówek 71"/>
    <w:basedOn w:val="Standard"/>
    <w:next w:val="Textbody"/>
    <w:rsid w:val="00280FDA"/>
    <w:pPr>
      <w:keepNext/>
      <w:keepLines/>
      <w:widowControl w:val="0"/>
      <w:numPr>
        <w:ilvl w:val="6"/>
        <w:numId w:val="75"/>
      </w:numPr>
      <w:tabs>
        <w:tab w:val="left" w:pos="709"/>
      </w:tabs>
      <w:suppressAutoHyphens/>
      <w:autoSpaceDE/>
      <w:adjustRightInd/>
      <w:spacing w:before="200" w:line="276" w:lineRule="auto"/>
      <w:textAlignment w:val="baseline"/>
      <w:outlineLvl w:val="6"/>
    </w:pPr>
    <w:rPr>
      <w:rFonts w:ascii="Cambria" w:eastAsia="Arial Unicode MS" w:hAnsi="Cambria" w:cs="Mangal"/>
      <w:i/>
      <w:iCs/>
      <w:color w:val="404040"/>
      <w:kern w:val="3"/>
      <w:sz w:val="22"/>
      <w:szCs w:val="22"/>
      <w:lang w:val="en-US" w:eastAsia="en-US" w:bidi="en-US"/>
    </w:rPr>
  </w:style>
  <w:style w:type="paragraph" w:customStyle="1" w:styleId="Nagwek81">
    <w:name w:val="Nagłówek 81"/>
    <w:basedOn w:val="Standard"/>
    <w:next w:val="Textbody"/>
    <w:rsid w:val="00280FDA"/>
    <w:pPr>
      <w:keepNext/>
      <w:keepLines/>
      <w:widowControl w:val="0"/>
      <w:numPr>
        <w:ilvl w:val="7"/>
        <w:numId w:val="75"/>
      </w:numPr>
      <w:tabs>
        <w:tab w:val="left" w:pos="709"/>
      </w:tabs>
      <w:suppressAutoHyphens/>
      <w:autoSpaceDE/>
      <w:adjustRightInd/>
      <w:spacing w:before="200" w:line="276" w:lineRule="auto"/>
      <w:textAlignment w:val="baseline"/>
      <w:outlineLvl w:val="7"/>
    </w:pPr>
    <w:rPr>
      <w:rFonts w:ascii="Cambria" w:eastAsia="Arial Unicode MS" w:hAnsi="Cambria" w:cs="Mangal"/>
      <w:color w:val="4F81BD"/>
      <w:kern w:val="3"/>
      <w:sz w:val="20"/>
      <w:szCs w:val="20"/>
      <w:lang w:val="en-US" w:eastAsia="en-US" w:bidi="en-US"/>
    </w:rPr>
  </w:style>
  <w:style w:type="paragraph" w:customStyle="1" w:styleId="Nagwek91">
    <w:name w:val="Nagłówek 91"/>
    <w:basedOn w:val="Standard"/>
    <w:next w:val="Textbody"/>
    <w:rsid w:val="00280FDA"/>
    <w:pPr>
      <w:keepNext/>
      <w:keepLines/>
      <w:widowControl w:val="0"/>
      <w:numPr>
        <w:ilvl w:val="8"/>
        <w:numId w:val="75"/>
      </w:numPr>
      <w:tabs>
        <w:tab w:val="left" w:pos="709"/>
      </w:tabs>
      <w:suppressAutoHyphens/>
      <w:autoSpaceDE/>
      <w:adjustRightInd/>
      <w:spacing w:before="200" w:line="276" w:lineRule="auto"/>
      <w:textAlignment w:val="baseline"/>
      <w:outlineLvl w:val="8"/>
    </w:pPr>
    <w:rPr>
      <w:rFonts w:ascii="Cambria" w:eastAsia="Arial Unicode MS" w:hAnsi="Cambria" w:cs="Mangal"/>
      <w:i/>
      <w:iCs/>
      <w:color w:val="404040"/>
      <w:kern w:val="3"/>
      <w:sz w:val="20"/>
      <w:szCs w:val="20"/>
      <w:lang w:val="en-US" w:eastAsia="en-US" w:bidi="en-US"/>
    </w:rPr>
  </w:style>
  <w:style w:type="paragraph" w:customStyle="1" w:styleId="Legenda1">
    <w:name w:val="Legenda1"/>
    <w:basedOn w:val="Standard"/>
    <w:rsid w:val="00280FDA"/>
    <w:pPr>
      <w:widowControl w:val="0"/>
      <w:suppressLineNumbers/>
      <w:tabs>
        <w:tab w:val="left" w:pos="709"/>
      </w:tabs>
      <w:suppressAutoHyphens/>
      <w:autoSpaceDE/>
      <w:adjustRightInd/>
      <w:spacing w:before="120" w:after="120" w:line="276" w:lineRule="auto"/>
      <w:textAlignment w:val="baseline"/>
    </w:pPr>
    <w:rPr>
      <w:rFonts w:eastAsia="Arial Unicode MS" w:cs="Mangal"/>
      <w:i/>
      <w:iCs/>
      <w:kern w:val="3"/>
      <w:lang w:val="en-GB" w:eastAsia="zh-CN" w:bidi="hi-IN"/>
    </w:rPr>
  </w:style>
  <w:style w:type="paragraph" w:customStyle="1" w:styleId="Index">
    <w:name w:val="Index"/>
    <w:basedOn w:val="Standard"/>
    <w:rsid w:val="00280FDA"/>
    <w:pPr>
      <w:widowControl w:val="0"/>
      <w:suppressLineNumbers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eastAsia="Arial Unicode MS" w:cs="Mangal"/>
      <w:kern w:val="3"/>
      <w:lang w:val="en-GB" w:eastAsia="ar-SA" w:bidi="hi-IN"/>
    </w:rPr>
  </w:style>
  <w:style w:type="paragraph" w:customStyle="1" w:styleId="Nagwek111">
    <w:name w:val="Nagłówek 11"/>
    <w:basedOn w:val="Standard"/>
    <w:next w:val="Textbody"/>
    <w:rsid w:val="00280FDA"/>
    <w:pPr>
      <w:keepNext/>
      <w:keepLines/>
      <w:widowControl w:val="0"/>
      <w:tabs>
        <w:tab w:val="left" w:pos="709"/>
      </w:tabs>
      <w:suppressAutoHyphens/>
      <w:autoSpaceDE/>
      <w:adjustRightInd/>
      <w:spacing w:before="480" w:line="276" w:lineRule="auto"/>
      <w:textAlignment w:val="baseline"/>
    </w:pPr>
    <w:rPr>
      <w:rFonts w:ascii="Cambria" w:eastAsia="Arial Unicode MS" w:hAnsi="Cambria" w:cs="Mangal"/>
      <w:b/>
      <w:bCs/>
      <w:color w:val="365F91"/>
      <w:kern w:val="3"/>
      <w:sz w:val="28"/>
      <w:szCs w:val="28"/>
      <w:lang w:val="en-US" w:eastAsia="en-US" w:bidi="en-US"/>
    </w:rPr>
  </w:style>
  <w:style w:type="paragraph" w:customStyle="1" w:styleId="Nagwek21">
    <w:name w:val="Nagłówek 21"/>
    <w:basedOn w:val="Standard"/>
    <w:next w:val="Textbody"/>
    <w:rsid w:val="00280FDA"/>
    <w:pPr>
      <w:keepNext/>
      <w:keepLines/>
      <w:widowControl w:val="0"/>
      <w:tabs>
        <w:tab w:val="left" w:pos="709"/>
      </w:tabs>
      <w:suppressAutoHyphens/>
      <w:autoSpaceDE/>
      <w:adjustRightInd/>
      <w:spacing w:before="200" w:line="276" w:lineRule="auto"/>
      <w:textAlignment w:val="baseline"/>
    </w:pPr>
    <w:rPr>
      <w:rFonts w:ascii="Cambria" w:eastAsia="Arial Unicode MS" w:hAnsi="Cambria" w:cs="Mangal"/>
      <w:b/>
      <w:bCs/>
      <w:color w:val="4F81BD"/>
      <w:kern w:val="3"/>
      <w:sz w:val="26"/>
      <w:szCs w:val="26"/>
      <w:lang w:val="en-GB" w:eastAsia="zh-CN" w:bidi="hi-IN"/>
    </w:rPr>
  </w:style>
  <w:style w:type="paragraph" w:customStyle="1" w:styleId="ZnakZnak1Znak">
    <w:name w:val="Znak Znak1 Znak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ascii="Arial" w:eastAsia="Arial Unicode MS" w:hAnsi="Arial" w:cs="Arial"/>
      <w:kern w:val="3"/>
      <w:lang w:val="en-GB" w:eastAsia="zh-CN" w:bidi="hi-IN"/>
    </w:rPr>
  </w:style>
  <w:style w:type="paragraph" w:customStyle="1" w:styleId="Stopka1">
    <w:name w:val="Stopka1"/>
    <w:basedOn w:val="Normalny"/>
    <w:rsid w:val="00280FDA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eastAsia="Lucida Sans Unicode" w:cs="Mangal"/>
      <w:kern w:val="3"/>
      <w:szCs w:val="21"/>
      <w:lang w:eastAsia="zh-CN" w:bidi="hi-IN"/>
    </w:rPr>
  </w:style>
  <w:style w:type="paragraph" w:customStyle="1" w:styleId="ZnakZnakZnakZnakZnak">
    <w:name w:val="Znak Znak Znak Znak Znak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DefaultZnakZnak">
    <w:name w:val="Default Znak Znak"/>
    <w:rsid w:val="00280FDA"/>
    <w:pPr>
      <w:widowControl w:val="0"/>
      <w:suppressAutoHyphens/>
      <w:autoSpaceDN w:val="0"/>
      <w:textAlignment w:val="baseline"/>
    </w:pPr>
    <w:rPr>
      <w:rFonts w:ascii="Arial Narrow" w:eastAsia="Lucida Sans Unicode" w:hAnsi="Arial Narrow" w:cs="Arial Narrow"/>
      <w:color w:val="000000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120" w:line="276" w:lineRule="auto"/>
      <w:ind w:left="283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NormalnyWeb2">
    <w:name w:val="Normalny (Web)2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120" w:line="276" w:lineRule="auto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styleId="Wcicienormalne">
    <w:name w:val="Normal Indent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ind w:left="708"/>
      <w:textAlignment w:val="baseline"/>
    </w:pPr>
    <w:rPr>
      <w:rFonts w:ascii="Calibri" w:eastAsia="Arial Unicode MS" w:hAnsi="Calibri" w:cs="Mangal"/>
      <w:kern w:val="3"/>
      <w:sz w:val="22"/>
      <w:szCs w:val="22"/>
      <w:lang w:val="en-US" w:eastAsia="en-US" w:bidi="en-US"/>
    </w:rPr>
  </w:style>
  <w:style w:type="paragraph" w:customStyle="1" w:styleId="AkapitzlistZnakZnakZnak">
    <w:name w:val="Akapit z listą Znak Znak Znak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ind w:left="720"/>
      <w:textAlignment w:val="baseline"/>
    </w:pPr>
    <w:rPr>
      <w:rFonts w:eastAsia="Arial Unicode MS" w:cs="Mangal"/>
      <w:kern w:val="3"/>
      <w:sz w:val="22"/>
      <w:szCs w:val="22"/>
      <w:lang w:val="en-US" w:eastAsia="en-US" w:bidi="en-US"/>
    </w:rPr>
  </w:style>
  <w:style w:type="paragraph" w:customStyle="1" w:styleId="Bezodstpw1">
    <w:name w:val="Bez odstępów1"/>
    <w:rsid w:val="00280FDA"/>
    <w:pPr>
      <w:suppressAutoHyphens/>
      <w:autoSpaceDN w:val="0"/>
      <w:textAlignment w:val="baseline"/>
    </w:pPr>
    <w:rPr>
      <w:rFonts w:ascii="Calibri" w:eastAsia="Calibri" w:hAnsi="Calibri" w:cs="Calibri"/>
      <w:kern w:val="3"/>
      <w:sz w:val="22"/>
      <w:szCs w:val="22"/>
      <w:lang w:val="de-DE" w:eastAsia="de-DE" w:bidi="hi-IN"/>
    </w:rPr>
  </w:style>
  <w:style w:type="paragraph" w:customStyle="1" w:styleId="Nagwek20">
    <w:name w:val="Nagłówek2"/>
    <w:basedOn w:val="Standard"/>
    <w:rsid w:val="00280FDA"/>
    <w:pPr>
      <w:keepNext/>
      <w:widowControl w:val="0"/>
      <w:tabs>
        <w:tab w:val="left" w:pos="709"/>
      </w:tabs>
      <w:suppressAutoHyphens/>
      <w:autoSpaceDE/>
      <w:adjustRightInd/>
      <w:spacing w:before="240" w:after="120" w:line="276" w:lineRule="auto"/>
      <w:textAlignment w:val="baseline"/>
    </w:pPr>
    <w:rPr>
      <w:rFonts w:ascii="Arial" w:eastAsia="Microsoft YaHei" w:hAnsi="Arial" w:cs="Mangal"/>
      <w:kern w:val="3"/>
      <w:sz w:val="28"/>
      <w:szCs w:val="28"/>
      <w:lang w:val="en-GB" w:eastAsia="ar-SA" w:bidi="hi-IN"/>
    </w:rPr>
  </w:style>
  <w:style w:type="paragraph" w:customStyle="1" w:styleId="Podpis2">
    <w:name w:val="Podpis2"/>
    <w:basedOn w:val="Standard"/>
    <w:rsid w:val="00280FDA"/>
    <w:pPr>
      <w:widowControl w:val="0"/>
      <w:suppressLineNumbers/>
      <w:tabs>
        <w:tab w:val="left" w:pos="709"/>
      </w:tabs>
      <w:suppressAutoHyphens/>
      <w:autoSpaceDE/>
      <w:adjustRightInd/>
      <w:spacing w:before="120" w:after="120" w:line="276" w:lineRule="auto"/>
      <w:textAlignment w:val="baseline"/>
    </w:pPr>
    <w:rPr>
      <w:rFonts w:eastAsia="Arial Unicode MS" w:cs="Mangal"/>
      <w:i/>
      <w:iCs/>
      <w:kern w:val="3"/>
      <w:lang w:val="en-GB" w:eastAsia="ar-SA" w:bidi="hi-IN"/>
    </w:rPr>
  </w:style>
  <w:style w:type="paragraph" w:customStyle="1" w:styleId="Nagwek11">
    <w:name w:val="Nagłówek1"/>
    <w:basedOn w:val="Standard"/>
    <w:rsid w:val="00280FDA"/>
    <w:pPr>
      <w:keepNext/>
      <w:widowControl w:val="0"/>
      <w:tabs>
        <w:tab w:val="left" w:pos="709"/>
      </w:tabs>
      <w:suppressAutoHyphens/>
      <w:autoSpaceDE/>
      <w:adjustRightInd/>
      <w:spacing w:before="240" w:after="120" w:line="276" w:lineRule="auto"/>
      <w:textAlignment w:val="baseline"/>
    </w:pPr>
    <w:rPr>
      <w:rFonts w:ascii="Arial" w:eastAsia="Microsoft YaHei" w:hAnsi="Arial" w:cs="Mangal"/>
      <w:kern w:val="3"/>
      <w:sz w:val="28"/>
      <w:szCs w:val="28"/>
      <w:lang w:val="en-GB" w:eastAsia="ar-SA" w:bidi="hi-IN"/>
    </w:rPr>
  </w:style>
  <w:style w:type="paragraph" w:customStyle="1" w:styleId="Podpis1">
    <w:name w:val="Podpis1"/>
    <w:basedOn w:val="Standard"/>
    <w:rsid w:val="00280FDA"/>
    <w:pPr>
      <w:widowControl w:val="0"/>
      <w:suppressLineNumbers/>
      <w:tabs>
        <w:tab w:val="left" w:pos="709"/>
      </w:tabs>
      <w:suppressAutoHyphens/>
      <w:autoSpaceDE/>
      <w:adjustRightInd/>
      <w:spacing w:before="120" w:after="120" w:line="276" w:lineRule="auto"/>
      <w:textAlignment w:val="baseline"/>
    </w:pPr>
    <w:rPr>
      <w:rFonts w:eastAsia="Arial Unicode MS" w:cs="Mangal"/>
      <w:i/>
      <w:iCs/>
      <w:kern w:val="3"/>
      <w:lang w:val="en-GB" w:eastAsia="ar-SA" w:bidi="hi-IN"/>
    </w:rPr>
  </w:style>
  <w:style w:type="paragraph" w:customStyle="1" w:styleId="Wyliczenie">
    <w:name w:val="Wyliczenie"/>
    <w:basedOn w:val="Akapitzlist"/>
    <w:rsid w:val="00280FDA"/>
    <w:pPr>
      <w:widowControl w:val="0"/>
      <w:tabs>
        <w:tab w:val="left" w:pos="1080"/>
      </w:tabs>
      <w:suppressAutoHyphens/>
      <w:autoSpaceDN w:val="0"/>
      <w:spacing w:after="200" w:line="276" w:lineRule="auto"/>
      <w:ind w:left="720"/>
      <w:textAlignment w:val="baseline"/>
    </w:pPr>
    <w:rPr>
      <w:rFonts w:ascii="Calibri" w:eastAsia="Arial Unicode MS" w:hAnsi="Calibri" w:cs="Calibri"/>
      <w:bCs/>
      <w:iCs/>
      <w:color w:val="000000"/>
      <w:kern w:val="3"/>
      <w:sz w:val="20"/>
      <w:szCs w:val="20"/>
      <w:lang w:val="en-US" w:eastAsia="ar-SA" w:bidi="hi-IN"/>
    </w:rPr>
  </w:style>
  <w:style w:type="paragraph" w:customStyle="1" w:styleId="TableContents">
    <w:name w:val="Table Contents"/>
    <w:basedOn w:val="Textbody"/>
    <w:rsid w:val="00280FDA"/>
    <w:pPr>
      <w:suppressLineNumbers/>
      <w:spacing w:after="0"/>
      <w:jc w:val="center"/>
    </w:pPr>
    <w:rPr>
      <w:spacing w:val="0"/>
      <w:sz w:val="36"/>
      <w:szCs w:val="20"/>
      <w:lang w:eastAsia="pl-PL"/>
    </w:rPr>
  </w:style>
  <w:style w:type="paragraph" w:customStyle="1" w:styleId="TableHeading">
    <w:name w:val="Table Heading"/>
    <w:basedOn w:val="TableContents"/>
    <w:rsid w:val="00280FDA"/>
    <w:rPr>
      <w:b/>
      <w:bCs/>
    </w:rPr>
  </w:style>
  <w:style w:type="paragraph" w:customStyle="1" w:styleId="IIIIII">
    <w:name w:val="I II III"/>
    <w:basedOn w:val="DefaultZnakZnak"/>
    <w:rsid w:val="00280FDA"/>
    <w:rPr>
      <w:rFonts w:ascii="Times New Roman" w:hAnsi="Times New Roman" w:cs="Times New Roman"/>
      <w:b/>
      <w:bCs/>
      <w:sz w:val="26"/>
      <w:szCs w:val="26"/>
    </w:rPr>
  </w:style>
  <w:style w:type="paragraph" w:customStyle="1" w:styleId="123Znak">
    <w:name w:val="1 2 3 Znak"/>
    <w:basedOn w:val="DefaultZnakZnak"/>
    <w:rsid w:val="00280FDA"/>
    <w:rPr>
      <w:b/>
      <w:bCs/>
      <w:sz w:val="22"/>
    </w:rPr>
  </w:style>
  <w:style w:type="paragraph" w:customStyle="1" w:styleId="abcZnak">
    <w:name w:val="abc Znak"/>
    <w:basedOn w:val="DefaultZnakZnak"/>
    <w:rsid w:val="00280FDA"/>
    <w:rPr>
      <w:b/>
    </w:rPr>
  </w:style>
  <w:style w:type="paragraph" w:customStyle="1" w:styleId="abcmaleZnak">
    <w:name w:val="a b c male Znak"/>
    <w:basedOn w:val="DefaultZnakZnak"/>
    <w:rsid w:val="00280FDA"/>
    <w:pPr>
      <w:jc w:val="both"/>
    </w:pPr>
    <w:rPr>
      <w:b/>
      <w:bCs/>
    </w:rPr>
  </w:style>
  <w:style w:type="paragraph" w:customStyle="1" w:styleId="Contents2">
    <w:name w:val="Contents 2"/>
    <w:basedOn w:val="Standard"/>
    <w:rsid w:val="00280FDA"/>
    <w:pPr>
      <w:widowControl w:val="0"/>
      <w:tabs>
        <w:tab w:val="right" w:leader="dot" w:pos="9595"/>
      </w:tabs>
      <w:suppressAutoHyphens/>
      <w:autoSpaceDE/>
      <w:adjustRightInd/>
      <w:spacing w:after="200" w:line="276" w:lineRule="auto"/>
      <w:ind w:left="240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Contents3">
    <w:name w:val="Contents 3"/>
    <w:basedOn w:val="Standard"/>
    <w:rsid w:val="00280FDA"/>
    <w:pPr>
      <w:widowControl w:val="0"/>
      <w:tabs>
        <w:tab w:val="right" w:leader="dot" w:pos="9552"/>
      </w:tabs>
      <w:suppressAutoHyphens/>
      <w:autoSpaceDE/>
      <w:adjustRightInd/>
      <w:spacing w:after="200" w:line="276" w:lineRule="auto"/>
      <w:ind w:left="480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Contents4">
    <w:name w:val="Contents 4"/>
    <w:basedOn w:val="Standard"/>
    <w:rsid w:val="00280FDA"/>
    <w:pPr>
      <w:widowControl w:val="0"/>
      <w:tabs>
        <w:tab w:val="right" w:leader="dot" w:pos="9509"/>
      </w:tabs>
      <w:suppressAutoHyphens/>
      <w:autoSpaceDE/>
      <w:adjustRightInd/>
      <w:spacing w:after="200" w:line="276" w:lineRule="auto"/>
      <w:ind w:left="720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Contents1">
    <w:name w:val="Contents 1"/>
    <w:basedOn w:val="Standard"/>
    <w:rsid w:val="00280FDA"/>
    <w:pPr>
      <w:widowControl w:val="0"/>
      <w:tabs>
        <w:tab w:val="right" w:leader="dot" w:pos="9638"/>
      </w:tabs>
      <w:suppressAutoHyphens/>
      <w:autoSpaceDE/>
      <w:adjustRightInd/>
      <w:spacing w:after="200" w:line="276" w:lineRule="auto"/>
      <w:textAlignment w:val="baseline"/>
    </w:pPr>
    <w:rPr>
      <w:rFonts w:eastAsia="Arial Unicode MS" w:cs="Mangal"/>
      <w:kern w:val="3"/>
      <w:sz w:val="20"/>
      <w:lang w:val="en-GB" w:eastAsia="zh-CN" w:bidi="hi-IN"/>
    </w:rPr>
  </w:style>
  <w:style w:type="paragraph" w:customStyle="1" w:styleId="Tabela1">
    <w:name w:val="Tabela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0" w:after="20" w:line="276" w:lineRule="auto"/>
      <w:ind w:left="113"/>
      <w:textAlignment w:val="baseline"/>
    </w:pPr>
    <w:rPr>
      <w:rFonts w:eastAsia="Arial Unicode MS" w:cs="Mangal"/>
      <w:kern w:val="3"/>
      <w:sz w:val="22"/>
      <w:lang w:val="en-GB" w:eastAsia="ar-SA" w:bidi="hi-IN"/>
    </w:rPr>
  </w:style>
  <w:style w:type="paragraph" w:styleId="Listapunktowana">
    <w:name w:val="List Bullet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eastAsia="Arial Unicode MS" w:cs="Mangal"/>
      <w:kern w:val="3"/>
      <w:sz w:val="20"/>
      <w:szCs w:val="20"/>
      <w:lang w:val="en-GB" w:eastAsia="zh-CN" w:bidi="hi-IN"/>
    </w:rPr>
  </w:style>
  <w:style w:type="paragraph" w:customStyle="1" w:styleId="DefaultZnak">
    <w:name w:val="Default Znak"/>
    <w:rsid w:val="00280FDA"/>
    <w:pPr>
      <w:widowControl w:val="0"/>
      <w:suppressAutoHyphens/>
      <w:autoSpaceDN w:val="0"/>
      <w:textAlignment w:val="baseline"/>
    </w:pPr>
    <w:rPr>
      <w:rFonts w:ascii="Arial Narrow" w:eastAsia="Lucida Sans Unicode" w:hAnsi="Arial Narrow" w:cs="Arial Narrow"/>
      <w:color w:val="000000"/>
      <w:kern w:val="3"/>
      <w:sz w:val="24"/>
      <w:szCs w:val="24"/>
      <w:lang w:eastAsia="zh-CN" w:bidi="hi-IN"/>
    </w:rPr>
  </w:style>
  <w:style w:type="paragraph" w:customStyle="1" w:styleId="ZnakZnak1ZnakCharChar">
    <w:name w:val="Znak Znak1 Znak Char Char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ascii="Arial" w:eastAsia="Arial Unicode MS" w:hAnsi="Arial" w:cs="Arial"/>
      <w:kern w:val="3"/>
      <w:lang w:val="en-GB" w:eastAsia="zh-CN" w:bidi="hi-IN"/>
    </w:rPr>
  </w:style>
  <w:style w:type="paragraph" w:customStyle="1" w:styleId="CharChar">
    <w:name w:val="Char Char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ascii="Arial" w:eastAsia="Arial Unicode MS" w:hAnsi="Arial" w:cs="Arial"/>
      <w:kern w:val="3"/>
      <w:lang w:val="en-GB" w:eastAsia="zh-CN" w:bidi="hi-IN"/>
    </w:rPr>
  </w:style>
  <w:style w:type="paragraph" w:customStyle="1" w:styleId="ZnakZnak1ZnakZnakZnakZnak">
    <w:name w:val="Znak Znak1 Znak Znak Znak Znak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ascii="Verdana" w:eastAsia="Arial Unicode MS" w:hAnsi="Verdana" w:cs="Mangal"/>
      <w:kern w:val="3"/>
      <w:sz w:val="20"/>
      <w:szCs w:val="20"/>
      <w:lang w:val="en-GB" w:eastAsia="zh-CN" w:bidi="hi-IN"/>
    </w:rPr>
  </w:style>
  <w:style w:type="paragraph" w:customStyle="1" w:styleId="text">
    <w:name w:val="text"/>
    <w:rsid w:val="00280FDA"/>
    <w:pPr>
      <w:widowControl w:val="0"/>
      <w:suppressAutoHyphens/>
      <w:autoSpaceDN w:val="0"/>
      <w:spacing w:before="240" w:line="240" w:lineRule="exact"/>
      <w:jc w:val="both"/>
      <w:textAlignment w:val="baseline"/>
    </w:pPr>
    <w:rPr>
      <w:rFonts w:ascii="Arial" w:eastAsia="Lucida Sans Unicode" w:hAnsi="Arial" w:cs="Mangal"/>
      <w:kern w:val="3"/>
      <w:sz w:val="24"/>
      <w:szCs w:val="24"/>
      <w:lang w:val="cs-CZ" w:eastAsia="zh-CN" w:bidi="hi-IN"/>
    </w:rPr>
  </w:style>
  <w:style w:type="paragraph" w:customStyle="1" w:styleId="prla">
    <w:name w:val="prla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proddesc">
    <w:name w:val="proddesc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textAlignment w:val="baseline"/>
    </w:pPr>
    <w:rPr>
      <w:rFonts w:ascii="Calibri" w:eastAsia="Calibri" w:hAnsi="Calibri" w:cs="Mangal"/>
      <w:kern w:val="3"/>
      <w:sz w:val="20"/>
      <w:szCs w:val="20"/>
      <w:lang w:val="en-GB" w:eastAsia="zh-CN" w:bidi="hi-IN"/>
    </w:rPr>
  </w:style>
  <w:style w:type="paragraph" w:customStyle="1" w:styleId="nowefunkcje">
    <w:name w:val="nowe funkcje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ascii="Tahoma" w:eastAsia="Arial Unicode MS" w:hAnsi="Tahoma" w:cs="Tahoma"/>
      <w:bCs/>
      <w:color w:val="2DE5C6"/>
      <w:kern w:val="3"/>
      <w:sz w:val="16"/>
      <w:szCs w:val="18"/>
      <w:lang w:val="en-GB" w:eastAsia="zh-CN" w:bidi="hi-IN"/>
    </w:rPr>
  </w:style>
  <w:style w:type="paragraph" w:customStyle="1" w:styleId="nuovo">
    <w:name w:val="nuovo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ascii="Tahoma" w:eastAsia="Arial Unicode MS" w:hAnsi="Tahoma" w:cs="Mangal"/>
      <w:color w:val="00B050"/>
      <w:kern w:val="3"/>
      <w:sz w:val="16"/>
      <w:szCs w:val="16"/>
      <w:lang w:val="en-GB" w:eastAsia="zh-CN" w:bidi="hi-IN"/>
    </w:rPr>
  </w:style>
  <w:style w:type="paragraph" w:customStyle="1" w:styleId="1">
    <w:name w:val="1"/>
    <w:basedOn w:val="nuovo"/>
    <w:rsid w:val="00280FDA"/>
  </w:style>
  <w:style w:type="paragraph" w:customStyle="1" w:styleId="Punkcikkropka">
    <w:name w:val="Punkcik kropka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jc w:val="both"/>
      <w:textAlignment w:val="baseline"/>
    </w:pPr>
    <w:rPr>
      <w:rFonts w:eastAsia="Arial Unicode MS" w:cs="Mangal"/>
      <w:kern w:val="3"/>
      <w:sz w:val="18"/>
      <w:szCs w:val="20"/>
      <w:lang w:val="en-GB" w:eastAsia="zh-CN" w:bidi="hi-IN"/>
    </w:rPr>
  </w:style>
  <w:style w:type="paragraph" w:customStyle="1" w:styleId="numerowanie">
    <w:name w:val="numerowanie"/>
    <w:rsid w:val="00280FDA"/>
    <w:pPr>
      <w:widowControl w:val="0"/>
      <w:suppressAutoHyphens/>
      <w:autoSpaceDN w:val="0"/>
      <w:ind w:left="125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tabela-punkty">
    <w:name w:val="tabela - punkty"/>
    <w:basedOn w:val="DefaultZnakZnak"/>
    <w:rsid w:val="00280FDA"/>
    <w:pPr>
      <w:spacing w:before="40" w:after="40"/>
      <w:ind w:left="397" w:hanging="284"/>
      <w:jc w:val="both"/>
    </w:pPr>
    <w:rPr>
      <w:rFonts w:ascii="Calibri" w:hAnsi="Calibri" w:cs="Tahoma"/>
      <w:bCs/>
      <w:color w:val="00000A"/>
      <w:sz w:val="16"/>
      <w:szCs w:val="16"/>
    </w:rPr>
  </w:style>
  <w:style w:type="paragraph" w:customStyle="1" w:styleId="tabela-naglowki">
    <w:name w:val="tabela - naglowki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40" w:after="40" w:line="276" w:lineRule="auto"/>
      <w:ind w:left="125"/>
      <w:textAlignment w:val="baseline"/>
    </w:pPr>
    <w:rPr>
      <w:rFonts w:ascii="Calibri" w:eastAsia="Arial Unicode MS" w:hAnsi="Calibri" w:cs="Mangal"/>
      <w:b/>
      <w:kern w:val="3"/>
      <w:sz w:val="16"/>
      <w:lang w:val="en-GB" w:eastAsia="zh-CN" w:bidi="hi-IN"/>
    </w:rPr>
  </w:style>
  <w:style w:type="paragraph" w:styleId="Listanumerowana">
    <w:name w:val="List Number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40" w:after="40" w:line="276" w:lineRule="auto"/>
      <w:jc w:val="both"/>
      <w:textAlignment w:val="baseline"/>
    </w:pPr>
    <w:rPr>
      <w:rFonts w:ascii="Calibri" w:eastAsia="Arial Unicode MS" w:hAnsi="Calibri" w:cs="Mangal"/>
      <w:kern w:val="3"/>
      <w:sz w:val="16"/>
      <w:lang w:val="en-GB" w:eastAsia="zh-CN" w:bidi="hi-IN"/>
    </w:rPr>
  </w:style>
  <w:style w:type="paragraph" w:customStyle="1" w:styleId="CommentSubject">
    <w:name w:val="Comment Subject"/>
    <w:basedOn w:val="Tekstkomentarza"/>
    <w:rsid w:val="00280FDA"/>
    <w:pPr>
      <w:widowControl w:val="0"/>
      <w:tabs>
        <w:tab w:val="left" w:pos="709"/>
      </w:tabs>
      <w:suppressAutoHyphens/>
      <w:autoSpaceDN w:val="0"/>
      <w:spacing w:after="200" w:line="276" w:lineRule="auto"/>
      <w:textAlignment w:val="baseline"/>
    </w:pPr>
    <w:rPr>
      <w:rFonts w:ascii="Arial" w:eastAsia="Arial Unicode MS" w:hAnsi="Arial" w:cs="Mangal"/>
      <w:b/>
      <w:bCs/>
      <w:noProof w:val="0"/>
      <w:kern w:val="3"/>
      <w:lang w:val="en-GB" w:eastAsia="zh-CN" w:bidi="hi-IN"/>
    </w:rPr>
  </w:style>
  <w:style w:type="paragraph" w:customStyle="1" w:styleId="Tekstdymka1">
    <w:name w:val="Tekst dymka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ascii="Tahoma" w:eastAsia="Arial Unicode MS" w:hAnsi="Tahoma" w:cs="Tahoma"/>
      <w:kern w:val="3"/>
      <w:sz w:val="16"/>
      <w:szCs w:val="16"/>
      <w:lang w:val="en-GB" w:eastAsia="zh-CN" w:bidi="hi-IN"/>
    </w:rPr>
  </w:style>
  <w:style w:type="paragraph" w:styleId="Tekstpodstawowywcity3">
    <w:name w:val="Body Text Indent 3"/>
    <w:basedOn w:val="Standard"/>
    <w:link w:val="Tekstpodstawowywcity3Znak"/>
    <w:rsid w:val="00280FDA"/>
    <w:pPr>
      <w:widowControl w:val="0"/>
      <w:tabs>
        <w:tab w:val="left" w:pos="709"/>
      </w:tabs>
      <w:suppressAutoHyphens/>
      <w:autoSpaceDE/>
      <w:adjustRightInd/>
      <w:spacing w:after="120" w:line="276" w:lineRule="auto"/>
      <w:ind w:left="283"/>
      <w:textAlignment w:val="baseline"/>
    </w:pPr>
    <w:rPr>
      <w:rFonts w:ascii="Arial" w:eastAsia="Arial Unicode MS" w:hAnsi="Arial" w:cs="Mangal"/>
      <w:kern w:val="3"/>
      <w:sz w:val="16"/>
      <w:szCs w:val="16"/>
      <w:lang w:val="en-GB" w:eastAsia="zh-CN" w:bidi="hi-IN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80FDA"/>
    <w:rPr>
      <w:rFonts w:ascii="Arial" w:eastAsia="Arial Unicode MS" w:hAnsi="Arial" w:cs="Mangal"/>
      <w:kern w:val="3"/>
      <w:sz w:val="16"/>
      <w:szCs w:val="16"/>
      <w:lang w:val="en-GB" w:eastAsia="zh-CN" w:bidi="hi-IN"/>
    </w:rPr>
  </w:style>
  <w:style w:type="paragraph" w:customStyle="1" w:styleId="Indeks11">
    <w:name w:val="Indeks 1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ind w:left="240" w:hanging="240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Contents5">
    <w:name w:val="Contents 5"/>
    <w:basedOn w:val="Standard"/>
    <w:rsid w:val="00280FDA"/>
    <w:pPr>
      <w:widowControl w:val="0"/>
      <w:tabs>
        <w:tab w:val="right" w:leader="dot" w:pos="9466"/>
      </w:tabs>
      <w:suppressAutoHyphens/>
      <w:autoSpaceDE/>
      <w:adjustRightInd/>
      <w:spacing w:after="200" w:line="276" w:lineRule="auto"/>
      <w:ind w:left="960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Contents6">
    <w:name w:val="Contents 6"/>
    <w:basedOn w:val="Standard"/>
    <w:rsid w:val="00280FDA"/>
    <w:pPr>
      <w:widowControl w:val="0"/>
      <w:tabs>
        <w:tab w:val="right" w:leader="dot" w:pos="9423"/>
      </w:tabs>
      <w:suppressAutoHyphens/>
      <w:autoSpaceDE/>
      <w:adjustRightInd/>
      <w:spacing w:after="200" w:line="276" w:lineRule="auto"/>
      <w:ind w:left="1200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Contents7">
    <w:name w:val="Contents 7"/>
    <w:basedOn w:val="Standard"/>
    <w:rsid w:val="00280FDA"/>
    <w:pPr>
      <w:widowControl w:val="0"/>
      <w:tabs>
        <w:tab w:val="right" w:leader="dot" w:pos="9380"/>
      </w:tabs>
      <w:suppressAutoHyphens/>
      <w:autoSpaceDE/>
      <w:adjustRightInd/>
      <w:spacing w:after="200" w:line="276" w:lineRule="auto"/>
      <w:ind w:left="1440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Contents8">
    <w:name w:val="Contents 8"/>
    <w:basedOn w:val="Standard"/>
    <w:rsid w:val="00280FDA"/>
    <w:pPr>
      <w:widowControl w:val="0"/>
      <w:tabs>
        <w:tab w:val="right" w:leader="dot" w:pos="9337"/>
      </w:tabs>
      <w:suppressAutoHyphens/>
      <w:autoSpaceDE/>
      <w:adjustRightInd/>
      <w:spacing w:after="200" w:line="276" w:lineRule="auto"/>
      <w:ind w:left="1680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Contents9">
    <w:name w:val="Contents 9"/>
    <w:basedOn w:val="Standard"/>
    <w:rsid w:val="00280FDA"/>
    <w:pPr>
      <w:widowControl w:val="0"/>
      <w:tabs>
        <w:tab w:val="right" w:leader="dot" w:pos="9294"/>
      </w:tabs>
      <w:suppressAutoHyphens/>
      <w:autoSpaceDE/>
      <w:adjustRightInd/>
      <w:spacing w:after="200" w:line="276" w:lineRule="auto"/>
      <w:ind w:left="1920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Nagwekindeksu1">
    <w:name w:val="Nagłówek indeksu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0" w:after="20" w:line="276" w:lineRule="auto"/>
      <w:textAlignment w:val="baseline"/>
    </w:pPr>
    <w:rPr>
      <w:rFonts w:ascii="Arial" w:eastAsia="Arial Unicode MS" w:hAnsi="Arial" w:cs="Tahoma"/>
      <w:kern w:val="3"/>
      <w:sz w:val="22"/>
      <w:lang w:val="en-GB" w:eastAsia="zh-CN" w:bidi="hi-IN"/>
    </w:rPr>
  </w:style>
  <w:style w:type="paragraph" w:styleId="Legenda">
    <w:name w:val="caption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20" w:after="120" w:line="360" w:lineRule="auto"/>
      <w:textAlignment w:val="baseline"/>
    </w:pPr>
    <w:rPr>
      <w:rFonts w:eastAsia="Arial Unicode MS" w:cs="Mangal"/>
      <w:b/>
      <w:bCs/>
      <w:kern w:val="3"/>
      <w:sz w:val="20"/>
      <w:szCs w:val="20"/>
      <w:lang w:val="en-GB" w:eastAsia="zh-CN" w:bidi="hi-IN"/>
    </w:rPr>
  </w:style>
  <w:style w:type="paragraph" w:styleId="Lista3">
    <w:name w:val="List 3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120" w:line="276" w:lineRule="auto"/>
      <w:ind w:left="849" w:hanging="283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styleId="Listapunktowana2">
    <w:name w:val="List Bullet 2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ascii="Arial" w:eastAsia="Arial Unicode MS" w:hAnsi="Arial" w:cs="Mangal"/>
      <w:kern w:val="3"/>
      <w:sz w:val="22"/>
      <w:lang w:val="en-GB" w:eastAsia="zh-CN" w:bidi="hi-IN"/>
    </w:rPr>
  </w:style>
  <w:style w:type="paragraph" w:styleId="Nagwekwiadomoci">
    <w:name w:val="Message Header"/>
    <w:basedOn w:val="Standard"/>
    <w:link w:val="NagwekwiadomociZnak"/>
    <w:rsid w:val="00280FDA"/>
    <w:pPr>
      <w:widowControl w:val="0"/>
      <w:pBdr>
        <w:top w:val="single" w:sz="6" w:space="0" w:color="00000A"/>
        <w:left w:val="single" w:sz="6" w:space="0" w:color="00000A"/>
        <w:bottom w:val="single" w:sz="6" w:space="0" w:color="00000A"/>
        <w:right w:val="single" w:sz="6" w:space="0" w:color="00000A"/>
      </w:pBdr>
      <w:shd w:val="clear" w:color="auto" w:fill="CCCCCC"/>
      <w:tabs>
        <w:tab w:val="left" w:pos="709"/>
      </w:tabs>
      <w:suppressAutoHyphens/>
      <w:autoSpaceDE/>
      <w:adjustRightInd/>
      <w:spacing w:after="200" w:line="276" w:lineRule="auto"/>
      <w:ind w:left="1134" w:hanging="1134"/>
      <w:jc w:val="both"/>
      <w:textAlignment w:val="baseline"/>
    </w:pPr>
    <w:rPr>
      <w:rFonts w:ascii="Arial" w:eastAsia="Arial Unicode MS" w:hAnsi="Arial" w:cs="Mangal"/>
      <w:kern w:val="3"/>
      <w:lang w:val="en-GB" w:eastAsia="zh-CN" w:bidi="hi-IN"/>
    </w:rPr>
  </w:style>
  <w:style w:type="character" w:customStyle="1" w:styleId="NagwekwiadomociZnak">
    <w:name w:val="Nagłówek wiadomości Znak"/>
    <w:basedOn w:val="Domylnaczcionkaakapitu"/>
    <w:link w:val="Nagwekwiadomoci"/>
    <w:rsid w:val="00280FDA"/>
    <w:rPr>
      <w:rFonts w:ascii="Arial" w:eastAsia="Arial Unicode MS" w:hAnsi="Arial" w:cs="Mangal"/>
      <w:kern w:val="3"/>
      <w:sz w:val="24"/>
      <w:szCs w:val="24"/>
      <w:shd w:val="clear" w:color="auto" w:fill="CCCCCC"/>
      <w:lang w:val="en-GB" w:eastAsia="zh-CN" w:bidi="hi-IN"/>
    </w:rPr>
  </w:style>
  <w:style w:type="paragraph" w:styleId="Tekstpodstawowyzwciciem2">
    <w:name w:val="Body Text First Indent 2"/>
    <w:basedOn w:val="Standard"/>
    <w:link w:val="Tekstpodstawowyzwciciem2Znak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eastAsia="Arial Unicode MS" w:cs="Mangal"/>
      <w:kern w:val="3"/>
      <w:lang w:val="en-GB" w:eastAsia="zh-CN" w:bidi="hi-I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80FDA"/>
    <w:rPr>
      <w:rFonts w:eastAsia="Arial Unicode MS" w:cs="Mangal"/>
      <w:kern w:val="3"/>
      <w:sz w:val="24"/>
      <w:szCs w:val="24"/>
      <w:lang w:val="en-GB" w:eastAsia="zh-CN" w:bidi="hi-IN"/>
    </w:rPr>
  </w:style>
  <w:style w:type="paragraph" w:styleId="Nagweknotatki">
    <w:name w:val="Note Heading"/>
    <w:basedOn w:val="Standard"/>
    <w:link w:val="NagweknotatkiZnak"/>
    <w:rsid w:val="00280FDA"/>
    <w:pPr>
      <w:widowControl w:val="0"/>
      <w:tabs>
        <w:tab w:val="left" w:pos="700"/>
      </w:tabs>
      <w:suppressAutoHyphens/>
      <w:autoSpaceDE/>
      <w:adjustRightInd/>
      <w:spacing w:after="200" w:line="276" w:lineRule="auto"/>
      <w:jc w:val="both"/>
      <w:textAlignment w:val="baseline"/>
    </w:pPr>
    <w:rPr>
      <w:rFonts w:ascii="Arial" w:eastAsia="Arial Unicode MS" w:hAnsi="Arial" w:cs="Mangal"/>
      <w:kern w:val="3"/>
      <w:lang w:val="en-GB" w:eastAsia="zh-CN" w:bidi="hi-IN"/>
    </w:rPr>
  </w:style>
  <w:style w:type="character" w:customStyle="1" w:styleId="NagweknotatkiZnak">
    <w:name w:val="Nagłówek notatki Znak"/>
    <w:basedOn w:val="Domylnaczcionkaakapitu"/>
    <w:link w:val="Nagweknotatki"/>
    <w:rsid w:val="00280FDA"/>
    <w:rPr>
      <w:rFonts w:ascii="Arial" w:eastAsia="Arial Unicode MS" w:hAnsi="Arial" w:cs="Mangal"/>
      <w:kern w:val="3"/>
      <w:sz w:val="24"/>
      <w:szCs w:val="24"/>
      <w:lang w:val="en-GB" w:eastAsia="zh-CN" w:bidi="hi-IN"/>
    </w:rPr>
  </w:style>
  <w:style w:type="paragraph" w:styleId="Tekstblokowy">
    <w:name w:val="Block Text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40" w:line="276" w:lineRule="auto"/>
      <w:ind w:left="61" w:right="340"/>
      <w:textAlignment w:val="baseline"/>
    </w:pPr>
    <w:rPr>
      <w:rFonts w:ascii="Arial" w:eastAsia="Arial Unicode MS" w:hAnsi="Arial" w:cs="Mangal"/>
      <w:kern w:val="3"/>
      <w:lang w:val="en-GB" w:eastAsia="zh-CN" w:bidi="hi-IN"/>
    </w:rPr>
  </w:style>
  <w:style w:type="paragraph" w:customStyle="1" w:styleId="Mapadokumentu1">
    <w:name w:val="Mapa dokumentu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ascii="Tahoma" w:eastAsia="Calibri" w:hAnsi="Tahoma" w:cs="Tahoma"/>
      <w:kern w:val="3"/>
      <w:sz w:val="16"/>
      <w:szCs w:val="16"/>
      <w:lang w:val="en-GB" w:eastAsia="en-US" w:bidi="hi-IN"/>
    </w:rPr>
  </w:style>
  <w:style w:type="paragraph" w:customStyle="1" w:styleId="ContentsHeading">
    <w:name w:val="Contents Heading"/>
    <w:basedOn w:val="Nagwek111"/>
    <w:rsid w:val="00280FDA"/>
    <w:pPr>
      <w:suppressLineNumbers/>
    </w:pPr>
    <w:rPr>
      <w:sz w:val="32"/>
      <w:szCs w:val="32"/>
      <w:lang w:val="pl-PL" w:bidi="ar-SA"/>
    </w:rPr>
  </w:style>
  <w:style w:type="paragraph" w:customStyle="1" w:styleId="tytu0">
    <w:name w:val="tytuł"/>
    <w:basedOn w:val="Standard"/>
    <w:rsid w:val="00280FDA"/>
    <w:pPr>
      <w:keepNext/>
      <w:widowControl w:val="0"/>
      <w:suppressLineNumbers/>
      <w:tabs>
        <w:tab w:val="left" w:pos="709"/>
      </w:tabs>
      <w:suppressAutoHyphens/>
      <w:autoSpaceDE/>
      <w:adjustRightInd/>
      <w:spacing w:before="60" w:after="60" w:line="276" w:lineRule="auto"/>
      <w:jc w:val="center"/>
      <w:textAlignment w:val="baseline"/>
    </w:pPr>
    <w:rPr>
      <w:rFonts w:ascii="Verdana" w:eastAsia="Arial Unicode MS" w:hAnsi="Verdana" w:cs="Mangal"/>
      <w:b/>
      <w:bCs/>
      <w:kern w:val="3"/>
      <w:sz w:val="20"/>
      <w:lang w:val="en-GB" w:eastAsia="zh-CN" w:bidi="hi-IN"/>
    </w:rPr>
  </w:style>
  <w:style w:type="paragraph" w:customStyle="1" w:styleId="Wypunktowanie">
    <w:name w:val="Wypunktowanie"/>
    <w:basedOn w:val="Standard"/>
    <w:rsid w:val="00280FDA"/>
    <w:pPr>
      <w:widowControl w:val="0"/>
      <w:tabs>
        <w:tab w:val="left" w:pos="720"/>
      </w:tabs>
      <w:suppressAutoHyphens/>
      <w:autoSpaceDE/>
      <w:adjustRightInd/>
      <w:spacing w:before="120" w:line="276" w:lineRule="auto"/>
      <w:ind w:left="360" w:hanging="360"/>
      <w:jc w:val="both"/>
      <w:textAlignment w:val="baseline"/>
    </w:pPr>
    <w:rPr>
      <w:rFonts w:ascii="Arial" w:eastAsia="Arial Unicode MS" w:hAnsi="Arial" w:cs="Mangal"/>
      <w:kern w:val="3"/>
      <w:sz w:val="22"/>
      <w:szCs w:val="20"/>
      <w:lang w:val="en-GB" w:eastAsia="zh-CN" w:bidi="hi-IN"/>
    </w:rPr>
  </w:style>
  <w:style w:type="paragraph" w:customStyle="1" w:styleId="Rozdz01">
    <w:name w:val="Rozdz.0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ascii="Univers Condensed" w:eastAsia="Arial Unicode MS" w:hAnsi="Univers Condensed" w:cs="Mangal"/>
      <w:b/>
      <w:kern w:val="3"/>
      <w:lang w:val="en-GB" w:eastAsia="zh-CN" w:bidi="hi-IN"/>
    </w:rPr>
  </w:style>
  <w:style w:type="paragraph" w:customStyle="1" w:styleId="Teksty">
    <w:name w:val="Teksty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20" w:line="360" w:lineRule="auto"/>
      <w:jc w:val="both"/>
      <w:textAlignment w:val="baseline"/>
    </w:pPr>
    <w:rPr>
      <w:rFonts w:ascii="Arial" w:eastAsia="Arial Unicode MS" w:hAnsi="Arial" w:cs="Mangal"/>
      <w:kern w:val="3"/>
      <w:sz w:val="20"/>
      <w:szCs w:val="20"/>
      <w:lang w:val="en-GB" w:eastAsia="zh-CN" w:bidi="hi-IN"/>
    </w:rPr>
  </w:style>
  <w:style w:type="paragraph" w:customStyle="1" w:styleId="tekstwstpny">
    <w:name w:val="tekst wstępny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60" w:after="60" w:line="276" w:lineRule="auto"/>
      <w:jc w:val="both"/>
      <w:textAlignment w:val="baseline"/>
    </w:pPr>
    <w:rPr>
      <w:rFonts w:ascii="Verdana" w:eastAsia="Arial Unicode MS" w:hAnsi="Verdana" w:cs="Mangal"/>
      <w:kern w:val="3"/>
      <w:sz w:val="20"/>
      <w:szCs w:val="20"/>
      <w:lang w:val="en-GB" w:eastAsia="zh-CN" w:bidi="hi-IN"/>
    </w:rPr>
  </w:style>
  <w:style w:type="paragraph" w:customStyle="1" w:styleId="Styl1">
    <w:name w:val="Styl1"/>
    <w:basedOn w:val="Nagwek111"/>
    <w:rsid w:val="00280FDA"/>
    <w:pPr>
      <w:keepLines w:val="0"/>
      <w:pageBreakBefore/>
      <w:spacing w:before="120" w:after="240" w:line="240" w:lineRule="auto"/>
      <w:ind w:left="431" w:hanging="431"/>
      <w:jc w:val="both"/>
    </w:pPr>
    <w:rPr>
      <w:rFonts w:ascii="Verdana" w:hAnsi="Verdana" w:cs="Arial"/>
      <w:smallCaps/>
      <w:color w:val="00000A"/>
      <w:szCs w:val="32"/>
      <w:lang w:val="pl-PL" w:eastAsia="pl-PL" w:bidi="ar-SA"/>
    </w:rPr>
  </w:style>
  <w:style w:type="paragraph" w:customStyle="1" w:styleId="Styl2">
    <w:name w:val="Styl2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40" w:after="40" w:line="276" w:lineRule="auto"/>
      <w:jc w:val="both"/>
      <w:textAlignment w:val="baseline"/>
    </w:pPr>
    <w:rPr>
      <w:rFonts w:eastAsia="Arial Unicode MS" w:cs="Mangal"/>
      <w:kern w:val="3"/>
      <w:sz w:val="20"/>
      <w:szCs w:val="20"/>
      <w:lang w:val="en-GB" w:eastAsia="zh-CN" w:bidi="hi-IN"/>
    </w:rPr>
  </w:style>
  <w:style w:type="paragraph" w:customStyle="1" w:styleId="Zwykytekst1">
    <w:name w:val="Zwykły tekst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ascii="Courier New" w:eastAsia="Arial Unicode MS" w:hAnsi="Courier New" w:cs="Mangal"/>
      <w:kern w:val="3"/>
      <w:sz w:val="20"/>
      <w:szCs w:val="20"/>
      <w:lang w:val="en-GB" w:eastAsia="zh-CN" w:bidi="hi-IN"/>
    </w:rPr>
  </w:style>
  <w:style w:type="paragraph" w:customStyle="1" w:styleId="WW-Tekstpodstawowy2">
    <w:name w:val="WW-Tekst podstawowy 2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eastAsia="Arial Unicode MS" w:cs="Mangal"/>
      <w:i/>
      <w:iCs/>
      <w:kern w:val="3"/>
      <w:sz w:val="20"/>
      <w:szCs w:val="20"/>
      <w:lang w:val="en-GB" w:eastAsia="ar-SA" w:bidi="hi-IN"/>
    </w:rPr>
  </w:style>
  <w:style w:type="paragraph" w:customStyle="1" w:styleId="DomylnaczcionkaakapituAkapit">
    <w:name w:val="Domyślna czcionka akapitu Akapit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ascii="Arial" w:eastAsia="Arial Unicode MS" w:hAnsi="Arial" w:cs="Mangal"/>
      <w:color w:val="000000"/>
      <w:kern w:val="3"/>
      <w:sz w:val="20"/>
      <w:szCs w:val="20"/>
      <w:lang w:val="en-GB" w:eastAsia="zh-CN" w:bidi="hi-IN"/>
    </w:rPr>
  </w:style>
  <w:style w:type="paragraph" w:customStyle="1" w:styleId="head-subtitle">
    <w:name w:val="head-subtitle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00" w:after="100" w:line="276" w:lineRule="auto"/>
      <w:textAlignment w:val="baseline"/>
    </w:pPr>
    <w:rPr>
      <w:rFonts w:ascii="Arial" w:eastAsia="Arial Unicode MS" w:hAnsi="Arial" w:cs="Mangal"/>
      <w:kern w:val="3"/>
      <w:sz w:val="26"/>
      <w:szCs w:val="20"/>
      <w:lang w:val="en-GB" w:eastAsia="zh-CN" w:bidi="hi-IN"/>
    </w:rPr>
  </w:style>
  <w:style w:type="paragraph" w:customStyle="1" w:styleId="bull4">
    <w:name w:val="bull_4"/>
    <w:basedOn w:val="Standard"/>
    <w:rsid w:val="00280FDA"/>
    <w:pPr>
      <w:widowControl w:val="0"/>
      <w:tabs>
        <w:tab w:val="left" w:pos="3060"/>
        <w:tab w:val="left" w:pos="4680"/>
      </w:tabs>
      <w:suppressAutoHyphens/>
      <w:autoSpaceDE/>
      <w:adjustRightInd/>
      <w:spacing w:before="120" w:line="276" w:lineRule="auto"/>
      <w:ind w:left="2340"/>
      <w:jc w:val="both"/>
      <w:textAlignment w:val="baseline"/>
    </w:pPr>
    <w:rPr>
      <w:rFonts w:eastAsia="Arial Unicode MS" w:cs="Mangal"/>
      <w:kern w:val="3"/>
      <w:szCs w:val="20"/>
      <w:lang w:val="en-GB" w:eastAsia="zh-CN" w:bidi="hi-IN"/>
    </w:rPr>
  </w:style>
  <w:style w:type="paragraph" w:customStyle="1" w:styleId="BAZA">
    <w:name w:val="BAZA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20" w:line="276" w:lineRule="auto"/>
      <w:ind w:left="992"/>
      <w:jc w:val="both"/>
      <w:textAlignment w:val="baseline"/>
    </w:pPr>
    <w:rPr>
      <w:rFonts w:ascii="Arial" w:eastAsia="Arial Unicode MS" w:hAnsi="Arial" w:cs="Mangal"/>
      <w:kern w:val="3"/>
      <w:sz w:val="22"/>
      <w:szCs w:val="20"/>
      <w:lang w:val="en-GB" w:eastAsia="zh-CN" w:bidi="hi-IN"/>
    </w:rPr>
  </w:style>
  <w:style w:type="paragraph" w:customStyle="1" w:styleId="StrTyt-tytu">
    <w:name w:val="StrTyt - tytuł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40" w:after="240" w:line="276" w:lineRule="auto"/>
      <w:jc w:val="both"/>
      <w:textAlignment w:val="baseline"/>
    </w:pPr>
    <w:rPr>
      <w:rFonts w:ascii="Arial" w:eastAsia="Arial Unicode MS" w:hAnsi="Arial" w:cs="Mangal"/>
      <w:b/>
      <w:kern w:val="3"/>
      <w:sz w:val="40"/>
      <w:szCs w:val="20"/>
      <w:lang w:val="en-GB" w:eastAsia="zh-CN" w:bidi="hi-IN"/>
    </w:rPr>
  </w:style>
  <w:style w:type="paragraph" w:customStyle="1" w:styleId="NagwekbezNr">
    <w:name w:val="Nagłówek bez Nr"/>
    <w:basedOn w:val="Standard"/>
    <w:rsid w:val="00280FDA"/>
    <w:pPr>
      <w:keepNext/>
      <w:keepLines/>
      <w:pageBreakBefore/>
      <w:widowControl w:val="0"/>
      <w:tabs>
        <w:tab w:val="left" w:pos="709"/>
      </w:tabs>
      <w:suppressAutoHyphens/>
      <w:autoSpaceDE/>
      <w:adjustRightInd/>
      <w:spacing w:before="360" w:after="120" w:line="276" w:lineRule="auto"/>
      <w:ind w:left="992"/>
      <w:jc w:val="both"/>
      <w:textAlignment w:val="baseline"/>
    </w:pPr>
    <w:rPr>
      <w:rFonts w:ascii="Arial" w:eastAsia="Arial Unicode MS" w:hAnsi="Arial" w:cs="Mangal"/>
      <w:b/>
      <w:smallCaps/>
      <w:kern w:val="3"/>
      <w:sz w:val="36"/>
      <w:szCs w:val="20"/>
      <w:lang w:val="en-GB" w:eastAsia="zh-CN" w:bidi="hi-IN"/>
    </w:rPr>
  </w:style>
  <w:style w:type="paragraph" w:customStyle="1" w:styleId="Tabelanagwki">
    <w:name w:val="Tabela nagłówki"/>
    <w:basedOn w:val="Standard"/>
    <w:rsid w:val="00280FDA"/>
    <w:pPr>
      <w:keepLines/>
      <w:widowControl w:val="0"/>
      <w:tabs>
        <w:tab w:val="left" w:pos="709"/>
      </w:tabs>
      <w:suppressAutoHyphens/>
      <w:autoSpaceDE/>
      <w:adjustRightInd/>
      <w:spacing w:before="120" w:after="60" w:line="276" w:lineRule="auto"/>
      <w:jc w:val="both"/>
      <w:textAlignment w:val="baseline"/>
    </w:pPr>
    <w:rPr>
      <w:rFonts w:ascii="Arial" w:eastAsia="Arial Unicode MS" w:hAnsi="Arial" w:cs="Mangal"/>
      <w:b/>
      <w:kern w:val="3"/>
      <w:sz w:val="20"/>
      <w:szCs w:val="20"/>
      <w:lang w:val="en-GB" w:eastAsia="zh-CN" w:bidi="hi-IN"/>
    </w:rPr>
  </w:style>
  <w:style w:type="paragraph" w:customStyle="1" w:styleId="Tabelazwyky">
    <w:name w:val="Tabela zwykły"/>
    <w:basedOn w:val="Standard"/>
    <w:rsid w:val="00280FDA"/>
    <w:pPr>
      <w:keepLines/>
      <w:widowControl w:val="0"/>
      <w:tabs>
        <w:tab w:val="left" w:pos="709"/>
      </w:tabs>
      <w:suppressAutoHyphens/>
      <w:autoSpaceDE/>
      <w:adjustRightInd/>
      <w:spacing w:before="120" w:after="60" w:line="276" w:lineRule="auto"/>
      <w:jc w:val="both"/>
      <w:textAlignment w:val="baseline"/>
    </w:pPr>
    <w:rPr>
      <w:rFonts w:ascii="Arial" w:eastAsia="Arial Unicode MS" w:hAnsi="Arial" w:cs="Mangal"/>
      <w:kern w:val="3"/>
      <w:sz w:val="20"/>
      <w:szCs w:val="20"/>
      <w:lang w:val="en-GB" w:eastAsia="zh-CN" w:bidi="hi-IN"/>
    </w:rPr>
  </w:style>
  <w:style w:type="paragraph" w:customStyle="1" w:styleId="Tekstpodstawowyoferty">
    <w:name w:val="Tekst podstawowy oferty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20" w:line="360" w:lineRule="auto"/>
      <w:ind w:left="426" w:hanging="426"/>
      <w:jc w:val="both"/>
      <w:textAlignment w:val="baseline"/>
    </w:pPr>
    <w:rPr>
      <w:rFonts w:ascii="Arial" w:eastAsia="Arial Unicode MS" w:hAnsi="Arial" w:cs="Mangal"/>
      <w:iCs/>
      <w:kern w:val="3"/>
      <w:sz w:val="22"/>
      <w:lang w:val="en-GB" w:eastAsia="zh-CN" w:bidi="hi-IN"/>
    </w:rPr>
  </w:style>
  <w:style w:type="paragraph" w:customStyle="1" w:styleId="WW-Tekstpodstawowywcity2">
    <w:name w:val="WW-Tekst podstawowy wcięty 2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ind w:left="340" w:hanging="340"/>
      <w:jc w:val="both"/>
      <w:textAlignment w:val="baseline"/>
    </w:pPr>
    <w:rPr>
      <w:rFonts w:ascii="Thorndale" w:eastAsia="HG Mincho Light J" w:hAnsi="Thorndale" w:cs="Mangal"/>
      <w:color w:val="000000"/>
      <w:kern w:val="3"/>
      <w:szCs w:val="20"/>
      <w:lang w:val="en-GB" w:eastAsia="zh-CN" w:bidi="hi-IN"/>
    </w:rPr>
  </w:style>
  <w:style w:type="paragraph" w:customStyle="1" w:styleId="Tekstpodstawowywciety">
    <w:name w:val="Tekst podstawowy wciety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20" w:line="276" w:lineRule="auto"/>
      <w:textAlignment w:val="baseline"/>
    </w:pPr>
    <w:rPr>
      <w:rFonts w:ascii="Arial" w:eastAsia="Arial Unicode MS" w:hAnsi="Arial" w:cs="Mangal"/>
      <w:kern w:val="3"/>
      <w:sz w:val="22"/>
      <w:lang w:val="en-GB" w:eastAsia="zh-CN" w:bidi="hi-IN"/>
    </w:rPr>
  </w:style>
  <w:style w:type="paragraph" w:customStyle="1" w:styleId="Tytu3">
    <w:name w:val="Tytu3"/>
    <w:basedOn w:val="Default"/>
    <w:rsid w:val="00280FDA"/>
    <w:pPr>
      <w:suppressAutoHyphens/>
      <w:autoSpaceDE/>
      <w:adjustRightInd/>
      <w:textAlignment w:val="baseline"/>
    </w:pPr>
    <w:rPr>
      <w:rFonts w:ascii="Arial" w:eastAsia="Lucida Sans Unicode" w:hAnsi="Arial"/>
      <w:color w:val="00000A"/>
      <w:kern w:val="3"/>
      <w:lang w:eastAsia="zh-CN" w:bidi="hi-IN"/>
    </w:rPr>
  </w:style>
  <w:style w:type="paragraph" w:customStyle="1" w:styleId="Punktor1">
    <w:name w:val="Punktor _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00" w:after="100" w:line="276" w:lineRule="auto"/>
      <w:jc w:val="both"/>
      <w:textAlignment w:val="baseline"/>
    </w:pPr>
    <w:rPr>
      <w:rFonts w:ascii="Verdana" w:eastAsia="Arial Unicode MS" w:hAnsi="Verdana" w:cs="Mangal"/>
      <w:color w:val="000000"/>
      <w:kern w:val="3"/>
      <w:sz w:val="20"/>
      <w:szCs w:val="20"/>
      <w:lang w:val="en-GB" w:eastAsia="zh-CN" w:bidi="hi-IN"/>
    </w:rPr>
  </w:style>
  <w:style w:type="paragraph" w:customStyle="1" w:styleId="Punktor3">
    <w:name w:val="Punktor 3*"/>
    <w:basedOn w:val="Standard"/>
    <w:rsid w:val="00280FDA"/>
    <w:pPr>
      <w:widowControl w:val="0"/>
      <w:tabs>
        <w:tab w:val="left" w:pos="1559"/>
      </w:tabs>
      <w:suppressAutoHyphens/>
      <w:autoSpaceDE/>
      <w:adjustRightInd/>
      <w:spacing w:before="60" w:after="60" w:line="276" w:lineRule="auto"/>
      <w:jc w:val="both"/>
      <w:textAlignment w:val="baseline"/>
    </w:pPr>
    <w:rPr>
      <w:rFonts w:ascii="Verdana" w:eastAsia="Arial Unicode MS" w:hAnsi="Verdana" w:cs="Mangal"/>
      <w:color w:val="000000"/>
      <w:kern w:val="3"/>
      <w:sz w:val="20"/>
      <w:szCs w:val="20"/>
      <w:lang w:val="en-GB" w:eastAsia="zh-CN" w:bidi="hi-IN"/>
    </w:rPr>
  </w:style>
  <w:style w:type="paragraph" w:customStyle="1" w:styleId="Punkt1">
    <w:name w:val="Punkt 1."/>
    <w:basedOn w:val="Standard"/>
    <w:rsid w:val="00280FDA"/>
    <w:pPr>
      <w:widowControl w:val="0"/>
      <w:tabs>
        <w:tab w:val="left" w:pos="1800"/>
      </w:tabs>
      <w:suppressAutoHyphens/>
      <w:autoSpaceDE/>
      <w:adjustRightInd/>
      <w:spacing w:before="120" w:after="240" w:line="276" w:lineRule="auto"/>
      <w:ind w:left="900" w:hanging="540"/>
      <w:jc w:val="both"/>
      <w:textAlignment w:val="baseline"/>
      <w:outlineLvl w:val="0"/>
    </w:pPr>
    <w:rPr>
      <w:rFonts w:ascii="Verdana" w:eastAsia="Arial Unicode MS" w:hAnsi="Verdana" w:cs="Mangal"/>
      <w:iCs/>
      <w:kern w:val="3"/>
      <w:sz w:val="20"/>
      <w:lang w:val="en-GB" w:eastAsia="zh-CN" w:bidi="hi-IN"/>
    </w:rPr>
  </w:style>
  <w:style w:type="paragraph" w:customStyle="1" w:styleId="Punkt111">
    <w:name w:val="Punkt 1.1.1."/>
    <w:basedOn w:val="Standard"/>
    <w:rsid w:val="00280FDA"/>
    <w:pPr>
      <w:widowControl w:val="0"/>
      <w:tabs>
        <w:tab w:val="left" w:pos="1702"/>
      </w:tabs>
      <w:suppressAutoHyphens/>
      <w:autoSpaceDE/>
      <w:adjustRightInd/>
      <w:spacing w:before="60" w:after="180" w:line="276" w:lineRule="auto"/>
      <w:ind w:left="851" w:hanging="851"/>
      <w:jc w:val="both"/>
      <w:textAlignment w:val="baseline"/>
    </w:pPr>
    <w:rPr>
      <w:rFonts w:ascii="Verdana" w:eastAsia="Arial Unicode MS" w:hAnsi="Verdana" w:cs="Mangal"/>
      <w:kern w:val="3"/>
      <w:sz w:val="20"/>
      <w:szCs w:val="20"/>
      <w:lang w:val="en-GB" w:eastAsia="en-US" w:bidi="hi-IN"/>
    </w:rPr>
  </w:style>
  <w:style w:type="paragraph" w:customStyle="1" w:styleId="Punktorabc-2cm">
    <w:name w:val="Punktor abc - 2 cm"/>
    <w:basedOn w:val="Standard"/>
    <w:rsid w:val="00280FDA"/>
    <w:pPr>
      <w:widowControl w:val="0"/>
      <w:tabs>
        <w:tab w:val="right" w:pos="3289"/>
        <w:tab w:val="left" w:pos="3402"/>
      </w:tabs>
      <w:suppressAutoHyphens/>
      <w:autoSpaceDE/>
      <w:adjustRightInd/>
      <w:spacing w:before="120" w:after="120" w:line="276" w:lineRule="auto"/>
      <w:ind w:left="1701" w:hanging="567"/>
      <w:jc w:val="both"/>
      <w:textAlignment w:val="baseline"/>
    </w:pPr>
    <w:rPr>
      <w:rFonts w:ascii="Verdana" w:eastAsia="Arial Unicode MS" w:hAnsi="Verdana" w:cs="Arial"/>
      <w:kern w:val="3"/>
      <w:sz w:val="20"/>
      <w:szCs w:val="20"/>
      <w:lang w:val="en-GB" w:eastAsia="zh-CN" w:bidi="hi-IN"/>
    </w:rPr>
  </w:style>
  <w:style w:type="paragraph" w:customStyle="1" w:styleId="BulletDocument">
    <w:name w:val="Bullet Document"/>
    <w:basedOn w:val="Standard"/>
    <w:rsid w:val="00280FDA"/>
    <w:pPr>
      <w:widowControl w:val="0"/>
      <w:tabs>
        <w:tab w:val="right" w:pos="2717"/>
        <w:tab w:val="left" w:pos="2859"/>
      </w:tabs>
      <w:suppressAutoHyphens/>
      <w:autoSpaceDE/>
      <w:adjustRightInd/>
      <w:spacing w:before="120" w:after="120" w:line="276" w:lineRule="auto"/>
      <w:ind w:left="1441" w:hanging="902"/>
      <w:jc w:val="both"/>
      <w:textAlignment w:val="baseline"/>
    </w:pPr>
    <w:rPr>
      <w:rFonts w:ascii="Verdana" w:eastAsia="Arial Unicode MS" w:hAnsi="Verdana" w:cs="Mangal"/>
      <w:kern w:val="3"/>
      <w:sz w:val="20"/>
      <w:szCs w:val="20"/>
      <w:lang w:val="en-GB" w:eastAsia="zh-CN" w:bidi="hi-IN"/>
    </w:rPr>
  </w:style>
  <w:style w:type="paragraph" w:customStyle="1" w:styleId="Standardowy1">
    <w:name w:val="Standardowy1"/>
    <w:rsid w:val="00280FDA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pp3">
    <w:name w:val="pp_3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20" w:line="276" w:lineRule="auto"/>
      <w:ind w:left="1620" w:hanging="539"/>
      <w:jc w:val="both"/>
      <w:textAlignment w:val="baseline"/>
    </w:pPr>
    <w:rPr>
      <w:rFonts w:eastAsia="Arial Unicode MS" w:cs="Mangal"/>
      <w:kern w:val="3"/>
      <w:szCs w:val="20"/>
      <w:lang w:val="en-GB" w:eastAsia="zh-CN" w:bidi="hi-IN"/>
    </w:rPr>
  </w:style>
  <w:style w:type="paragraph" w:customStyle="1" w:styleId="Podpunkt">
    <w:name w:val="Podpunkt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ind w:left="170"/>
      <w:jc w:val="both"/>
      <w:textAlignment w:val="baseline"/>
    </w:pPr>
    <w:rPr>
      <w:rFonts w:ascii="Helv" w:eastAsia="Arial Unicode MS" w:hAnsi="Helv" w:cs="Mangal"/>
      <w:kern w:val="3"/>
      <w:sz w:val="16"/>
      <w:szCs w:val="20"/>
      <w:lang w:val="en-GB" w:eastAsia="zh-CN" w:bidi="hi-IN"/>
    </w:rPr>
  </w:style>
  <w:style w:type="paragraph" w:customStyle="1" w:styleId="PEC-TEKST">
    <w:name w:val="PEC - TEKST"/>
    <w:rsid w:val="00280FDA"/>
    <w:pPr>
      <w:suppressAutoHyphens/>
      <w:autoSpaceDN w:val="0"/>
      <w:spacing w:line="360" w:lineRule="auto"/>
      <w:jc w:val="both"/>
      <w:textAlignment w:val="baseline"/>
    </w:pPr>
    <w:rPr>
      <w:rFonts w:ascii="Arial" w:eastAsia="Lucida Sans Unicode" w:hAnsi="Arial" w:cs="Mangal"/>
      <w:kern w:val="3"/>
      <w:sz w:val="24"/>
      <w:szCs w:val="24"/>
      <w:lang w:val="en-US" w:eastAsia="zh-CN" w:bidi="hi-IN"/>
    </w:rPr>
  </w:style>
  <w:style w:type="paragraph" w:customStyle="1" w:styleId="Bartek">
    <w:name w:val="Bartek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eastAsia="Arial Unicode MS" w:cs="Mangal"/>
      <w:kern w:val="3"/>
      <w:sz w:val="28"/>
      <w:szCs w:val="20"/>
      <w:lang w:val="en-GB" w:eastAsia="zh-CN" w:bidi="hi-IN"/>
    </w:rPr>
  </w:style>
  <w:style w:type="paragraph" w:customStyle="1" w:styleId="Punkty2">
    <w:name w:val="Punkty 2"/>
    <w:basedOn w:val="Punkty1"/>
    <w:rsid w:val="00280FDA"/>
    <w:pPr>
      <w:numPr>
        <w:ilvl w:val="0"/>
        <w:numId w:val="0"/>
      </w:numPr>
    </w:pPr>
  </w:style>
  <w:style w:type="paragraph" w:customStyle="1" w:styleId="Punkttekstu">
    <w:name w:val="Punkttekstu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ind w:left="283" w:hanging="283"/>
      <w:jc w:val="both"/>
      <w:textAlignment w:val="baseline"/>
    </w:pPr>
    <w:rPr>
      <w:rFonts w:eastAsia="Arial Unicode MS" w:cs="Mangal"/>
      <w:kern w:val="3"/>
      <w:sz w:val="20"/>
      <w:szCs w:val="20"/>
      <w:lang w:val="en-GB" w:eastAsia="zh-CN" w:bidi="hi-IN"/>
    </w:rPr>
  </w:style>
  <w:style w:type="paragraph" w:customStyle="1" w:styleId="DomylnaczcionkaakapituAkapitZnak">
    <w:name w:val="Domyślna czcionka akapitu Akapit Znak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ascii="Helvetica" w:eastAsia="Times" w:hAnsi="Helvetica" w:cs="Mangal"/>
      <w:kern w:val="3"/>
      <w:szCs w:val="20"/>
      <w:lang w:val="en-GB" w:eastAsia="zh-CN" w:bidi="hi-IN"/>
    </w:rPr>
  </w:style>
  <w:style w:type="paragraph" w:customStyle="1" w:styleId="Wypunktowanie1">
    <w:name w:val="Wypunktowanie1"/>
    <w:basedOn w:val="Standard"/>
    <w:rsid w:val="00280FDA"/>
    <w:pPr>
      <w:widowControl w:val="0"/>
      <w:tabs>
        <w:tab w:val="left" w:pos="-2268"/>
        <w:tab w:val="left" w:pos="-2127"/>
        <w:tab w:val="left" w:pos="360"/>
      </w:tabs>
      <w:suppressAutoHyphens/>
      <w:autoSpaceDE/>
      <w:adjustRightInd/>
      <w:spacing w:after="200" w:line="276" w:lineRule="auto"/>
      <w:jc w:val="both"/>
      <w:textAlignment w:val="baseline"/>
    </w:pPr>
    <w:rPr>
      <w:rFonts w:ascii="Arial Narrow" w:eastAsia="Arial Unicode MS" w:hAnsi="Arial Narrow" w:cs="Mangal"/>
      <w:kern w:val="3"/>
      <w:sz w:val="22"/>
      <w:szCs w:val="20"/>
      <w:lang w:val="en-GB" w:eastAsia="zh-CN" w:bidi="hi-IN"/>
    </w:rPr>
  </w:style>
  <w:style w:type="paragraph" w:customStyle="1" w:styleId="Mjstandard">
    <w:name w:val="Mój standard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360" w:lineRule="auto"/>
      <w:ind w:left="360" w:hanging="360"/>
      <w:jc w:val="both"/>
      <w:textAlignment w:val="baseline"/>
    </w:pPr>
    <w:rPr>
      <w:rFonts w:ascii="Arial" w:eastAsia="Arial Unicode MS" w:hAnsi="Arial" w:cs="Arial"/>
      <w:b/>
      <w:bCs/>
      <w:kern w:val="3"/>
      <w:sz w:val="22"/>
      <w:szCs w:val="22"/>
      <w:lang w:val="en-GB" w:eastAsia="zh-CN" w:bidi="hi-IN"/>
    </w:rPr>
  </w:style>
  <w:style w:type="paragraph" w:customStyle="1" w:styleId="StandardowyArial11">
    <w:name w:val="Standardowy + Arial 11"/>
    <w:basedOn w:val="tekstwstpny"/>
    <w:rsid w:val="00280FDA"/>
    <w:pPr>
      <w:tabs>
        <w:tab w:val="clear" w:pos="709"/>
        <w:tab w:val="left" w:pos="720"/>
      </w:tabs>
      <w:ind w:left="360" w:hanging="360"/>
    </w:pPr>
    <w:rPr>
      <w:rFonts w:ascii="Arial" w:hAnsi="Arial" w:cs="Arial"/>
      <w:sz w:val="22"/>
      <w:szCs w:val="22"/>
      <w:lang w:val="pl-PL"/>
    </w:rPr>
  </w:style>
  <w:style w:type="paragraph" w:customStyle="1" w:styleId="Za01">
    <w:name w:val="Zał.0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jc w:val="right"/>
      <w:textAlignment w:val="baseline"/>
    </w:pPr>
    <w:rPr>
      <w:rFonts w:ascii="Univers Condensed" w:eastAsia="Arial Unicode MS" w:hAnsi="Univers Condensed" w:cs="Mangal"/>
      <w:b/>
      <w:kern w:val="3"/>
      <w:sz w:val="28"/>
      <w:szCs w:val="28"/>
      <w:lang w:val="en-GB" w:eastAsia="zh-CN" w:bidi="hi-IN"/>
    </w:rPr>
  </w:style>
  <w:style w:type="paragraph" w:customStyle="1" w:styleId="font5">
    <w:name w:val="font5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textAlignment w:val="baseline"/>
    </w:pPr>
    <w:rPr>
      <w:rFonts w:ascii="Univers Condensed" w:eastAsia="Arial Unicode MS" w:hAnsi="Univers Condensed" w:cs="Arial Unicode MS"/>
      <w:b/>
      <w:bCs/>
      <w:kern w:val="3"/>
      <w:sz w:val="16"/>
      <w:szCs w:val="16"/>
      <w:lang w:val="en-GB" w:eastAsia="zh-CN" w:bidi="hi-IN"/>
    </w:rPr>
  </w:style>
  <w:style w:type="paragraph" w:customStyle="1" w:styleId="opisfunkc">
    <w:name w:val="opis funkc."/>
    <w:basedOn w:val="Nagwek41"/>
    <w:rsid w:val="00280FDA"/>
    <w:pPr>
      <w:keepLines w:val="0"/>
      <w:numPr>
        <w:ilvl w:val="0"/>
        <w:numId w:val="0"/>
      </w:numPr>
      <w:spacing w:before="240" w:after="60" w:line="240" w:lineRule="auto"/>
    </w:pPr>
    <w:rPr>
      <w:rFonts w:ascii="Univers Condensed" w:hAnsi="Univers Condensed"/>
      <w:i w:val="0"/>
      <w:iCs w:val="0"/>
      <w:color w:val="00000A"/>
      <w:lang w:val="pl-PL" w:eastAsia="pl-PL" w:bidi="ar-SA"/>
    </w:rPr>
  </w:style>
  <w:style w:type="paragraph" w:customStyle="1" w:styleId="opisfunkc02">
    <w:name w:val="opis funkc.02"/>
    <w:basedOn w:val="opisfunkc"/>
    <w:rsid w:val="00280FDA"/>
  </w:style>
  <w:style w:type="paragraph" w:customStyle="1" w:styleId="xl26">
    <w:name w:val="xl26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27">
    <w:name w:val="xl27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28">
    <w:name w:val="xl28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29">
    <w:name w:val="xl29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30">
    <w:name w:val="xl30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31">
    <w:name w:val="xl3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32">
    <w:name w:val="xl32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33">
    <w:name w:val="xl33"/>
    <w:basedOn w:val="Standard"/>
    <w:rsid w:val="00280FDA"/>
    <w:pPr>
      <w:widowControl w:val="0"/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34">
    <w:name w:val="xl34"/>
    <w:basedOn w:val="Standard"/>
    <w:rsid w:val="00280FDA"/>
    <w:pPr>
      <w:widowControl w:val="0"/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35">
    <w:name w:val="xl35"/>
    <w:basedOn w:val="Standard"/>
    <w:rsid w:val="00280FDA"/>
    <w:pPr>
      <w:widowControl w:val="0"/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36">
    <w:name w:val="xl36"/>
    <w:basedOn w:val="Standard"/>
    <w:rsid w:val="00280FDA"/>
    <w:pPr>
      <w:widowControl w:val="0"/>
      <w:pBdr>
        <w:top w:val="single" w:sz="8" w:space="0" w:color="00000A"/>
        <w:left w:val="single" w:sz="4" w:space="0" w:color="00000A"/>
        <w:bottom w:val="single" w:sz="4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37">
    <w:name w:val="xl37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38">
    <w:name w:val="xl38"/>
    <w:basedOn w:val="Standard"/>
    <w:rsid w:val="00280FDA"/>
    <w:pPr>
      <w:widowControl w:val="0"/>
      <w:pBdr>
        <w:left w:val="single" w:sz="8" w:space="0" w:color="00000A"/>
        <w:bottom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right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39">
    <w:name w:val="xl39"/>
    <w:basedOn w:val="Standard"/>
    <w:rsid w:val="00280FDA"/>
    <w:pPr>
      <w:widowControl w:val="0"/>
      <w:pBdr>
        <w:bottom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40">
    <w:name w:val="xl40"/>
    <w:basedOn w:val="Standard"/>
    <w:rsid w:val="00280FDA"/>
    <w:pPr>
      <w:widowControl w:val="0"/>
      <w:pBdr>
        <w:top w:val="single" w:sz="4" w:space="0" w:color="00000A"/>
        <w:left w:val="single" w:sz="8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41">
    <w:name w:val="xl41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42">
    <w:name w:val="xl42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43">
    <w:name w:val="xl43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bottom w:val="single" w:sz="8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44">
    <w:name w:val="xl44"/>
    <w:basedOn w:val="Standard"/>
    <w:rsid w:val="00280FDA"/>
    <w:pPr>
      <w:widowControl w:val="0"/>
      <w:pBdr>
        <w:left w:val="single" w:sz="8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45">
    <w:name w:val="xl45"/>
    <w:basedOn w:val="Standard"/>
    <w:rsid w:val="00280FDA"/>
    <w:pPr>
      <w:widowControl w:val="0"/>
      <w:pBdr>
        <w:left w:val="single" w:sz="4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46">
    <w:name w:val="xl46"/>
    <w:basedOn w:val="Standard"/>
    <w:rsid w:val="00280FDA"/>
    <w:pPr>
      <w:widowControl w:val="0"/>
      <w:pBdr>
        <w:left w:val="single" w:sz="4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47">
    <w:name w:val="xl47"/>
    <w:basedOn w:val="Standard"/>
    <w:rsid w:val="00280FDA"/>
    <w:pPr>
      <w:widowControl w:val="0"/>
      <w:pBdr>
        <w:left w:val="single" w:sz="4" w:space="0" w:color="00000A"/>
        <w:bottom w:val="single" w:sz="8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48">
    <w:name w:val="xl48"/>
    <w:basedOn w:val="Standard"/>
    <w:rsid w:val="00280FDA"/>
    <w:pPr>
      <w:widowControl w:val="0"/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49">
    <w:name w:val="xl49"/>
    <w:basedOn w:val="Standard"/>
    <w:rsid w:val="00280FDA"/>
    <w:pPr>
      <w:widowControl w:val="0"/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50">
    <w:name w:val="xl50"/>
    <w:basedOn w:val="Standard"/>
    <w:rsid w:val="00280FDA"/>
    <w:pPr>
      <w:widowControl w:val="0"/>
      <w:pBdr>
        <w:top w:val="single" w:sz="8" w:space="0" w:color="00000A"/>
        <w:left w:val="single" w:sz="4" w:space="0" w:color="00000A"/>
        <w:bottom w:val="single" w:sz="4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51">
    <w:name w:val="xl51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52">
    <w:name w:val="xl52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53">
    <w:name w:val="xl53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bottom w:val="single" w:sz="8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54">
    <w:name w:val="xl54"/>
    <w:basedOn w:val="Standard"/>
    <w:rsid w:val="00280FDA"/>
    <w:pPr>
      <w:widowControl w:val="0"/>
      <w:pBdr>
        <w:top w:val="single" w:sz="8" w:space="0" w:color="00000A"/>
        <w:bottom w:val="single" w:sz="4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55">
    <w:name w:val="xl55"/>
    <w:basedOn w:val="Standard"/>
    <w:rsid w:val="00280FDA"/>
    <w:pPr>
      <w:widowControl w:val="0"/>
      <w:pBdr>
        <w:top w:val="single" w:sz="4" w:space="0" w:color="00000A"/>
        <w:bottom w:val="single" w:sz="4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56">
    <w:name w:val="xl56"/>
    <w:basedOn w:val="Standard"/>
    <w:rsid w:val="00280FDA"/>
    <w:pPr>
      <w:widowControl w:val="0"/>
      <w:pBdr>
        <w:top w:val="single" w:sz="4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57">
    <w:name w:val="xl57"/>
    <w:basedOn w:val="Standard"/>
    <w:rsid w:val="00280FDA"/>
    <w:pPr>
      <w:widowControl w:val="0"/>
      <w:pBdr>
        <w:top w:val="single" w:sz="8" w:space="0" w:color="00000A"/>
        <w:left w:val="single" w:sz="8" w:space="0" w:color="00000A"/>
        <w:bottom w:val="single" w:sz="4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58">
    <w:name w:val="xl58"/>
    <w:basedOn w:val="Standard"/>
    <w:rsid w:val="00280FDA"/>
    <w:pPr>
      <w:widowControl w:val="0"/>
      <w:pBdr>
        <w:top w:val="single" w:sz="4" w:space="0" w:color="00000A"/>
        <w:left w:val="single" w:sz="8" w:space="0" w:color="00000A"/>
        <w:bottom w:val="single" w:sz="4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59">
    <w:name w:val="xl59"/>
    <w:basedOn w:val="Standard"/>
    <w:rsid w:val="00280FDA"/>
    <w:pPr>
      <w:widowControl w:val="0"/>
      <w:pBdr>
        <w:top w:val="single" w:sz="4" w:space="0" w:color="00000A"/>
        <w:left w:val="single" w:sz="8" w:space="0" w:color="00000A"/>
        <w:bottom w:val="single" w:sz="8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60">
    <w:name w:val="xl60"/>
    <w:basedOn w:val="Standard"/>
    <w:rsid w:val="00280FDA"/>
    <w:pPr>
      <w:widowControl w:val="0"/>
      <w:pBdr>
        <w:top w:val="single" w:sz="4" w:space="0" w:color="00000A"/>
        <w:left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61">
    <w:name w:val="xl61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62">
    <w:name w:val="xl62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63">
    <w:name w:val="xl63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64">
    <w:name w:val="xl64"/>
    <w:basedOn w:val="Standard"/>
    <w:rsid w:val="00280FDA"/>
    <w:pPr>
      <w:widowControl w:val="0"/>
      <w:pBdr>
        <w:top w:val="single" w:sz="8" w:space="0" w:color="00000A"/>
        <w:left w:val="single" w:sz="8" w:space="0" w:color="00000A"/>
        <w:bottom w:val="single" w:sz="4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65">
    <w:name w:val="xl65"/>
    <w:basedOn w:val="Standard"/>
    <w:rsid w:val="00280FDA"/>
    <w:pPr>
      <w:widowControl w:val="0"/>
      <w:pBdr>
        <w:top w:val="single" w:sz="4" w:space="0" w:color="00000A"/>
        <w:left w:val="single" w:sz="8" w:space="0" w:color="00000A"/>
        <w:bottom w:val="single" w:sz="4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66">
    <w:name w:val="xl66"/>
    <w:basedOn w:val="Standard"/>
    <w:rsid w:val="00280FDA"/>
    <w:pPr>
      <w:widowControl w:val="0"/>
      <w:pBdr>
        <w:top w:val="single" w:sz="4" w:space="0" w:color="00000A"/>
        <w:left w:val="single" w:sz="8" w:space="0" w:color="00000A"/>
        <w:bottom w:val="single" w:sz="8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67">
    <w:name w:val="xl67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color w:val="FF0000"/>
      <w:kern w:val="3"/>
      <w:sz w:val="22"/>
      <w:szCs w:val="22"/>
      <w:lang w:val="en-GB" w:eastAsia="zh-CN" w:bidi="hi-IN"/>
    </w:rPr>
  </w:style>
  <w:style w:type="paragraph" w:customStyle="1" w:styleId="xl68">
    <w:name w:val="xl68"/>
    <w:basedOn w:val="Standard"/>
    <w:rsid w:val="00280FDA"/>
    <w:pPr>
      <w:widowControl w:val="0"/>
      <w:pBdr>
        <w:top w:val="single" w:sz="8" w:space="0" w:color="00000A"/>
        <w:left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69">
    <w:name w:val="xl69"/>
    <w:basedOn w:val="Standard"/>
    <w:rsid w:val="00280FDA"/>
    <w:pPr>
      <w:widowControl w:val="0"/>
      <w:pBdr>
        <w:left w:val="single" w:sz="8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70">
    <w:name w:val="xl70"/>
    <w:basedOn w:val="Standard"/>
    <w:rsid w:val="00280FDA"/>
    <w:pPr>
      <w:widowControl w:val="0"/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71">
    <w:name w:val="xl71"/>
    <w:basedOn w:val="Standard"/>
    <w:rsid w:val="00280FDA"/>
    <w:pPr>
      <w:widowControl w:val="0"/>
      <w:pBdr>
        <w:top w:val="single" w:sz="8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72">
    <w:name w:val="xl72"/>
    <w:basedOn w:val="Standard"/>
    <w:rsid w:val="00280FDA"/>
    <w:pPr>
      <w:widowControl w:val="0"/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73">
    <w:name w:val="xl73"/>
    <w:basedOn w:val="Standard"/>
    <w:rsid w:val="00280FDA"/>
    <w:pPr>
      <w:widowControl w:val="0"/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74">
    <w:name w:val="xl74"/>
    <w:basedOn w:val="Standard"/>
    <w:rsid w:val="00280FDA"/>
    <w:pPr>
      <w:widowControl w:val="0"/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75">
    <w:name w:val="xl75"/>
    <w:basedOn w:val="Standard"/>
    <w:rsid w:val="00280FDA"/>
    <w:pPr>
      <w:widowControl w:val="0"/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76">
    <w:name w:val="xl76"/>
    <w:basedOn w:val="Standard"/>
    <w:rsid w:val="00280FDA"/>
    <w:pPr>
      <w:widowControl w:val="0"/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Univers Condensed" w:eastAsia="Arial Unicode MS" w:hAnsi="Univers Condensed" w:cs="Arial Unicode MS"/>
      <w:kern w:val="3"/>
      <w:sz w:val="22"/>
      <w:szCs w:val="22"/>
      <w:lang w:val="en-GB" w:eastAsia="zh-CN" w:bidi="hi-IN"/>
    </w:rPr>
  </w:style>
  <w:style w:type="paragraph" w:customStyle="1" w:styleId="xl77">
    <w:name w:val="xl77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jc w:val="right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xl78">
    <w:name w:val="xl78"/>
    <w:basedOn w:val="Standard"/>
    <w:rsid w:val="00280FDA"/>
    <w:pPr>
      <w:widowControl w:val="0"/>
      <w:pBdr>
        <w:right w:val="single" w:sz="8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right"/>
      <w:textAlignment w:val="baseline"/>
    </w:pPr>
    <w:rPr>
      <w:rFonts w:ascii="Univers Condensed" w:eastAsia="Arial Unicode MS" w:hAnsi="Univers Condensed" w:cs="Arial Unicode MS"/>
      <w:b/>
      <w:bCs/>
      <w:kern w:val="3"/>
      <w:sz w:val="22"/>
      <w:szCs w:val="22"/>
      <w:lang w:val="en-GB" w:eastAsia="zh-CN" w:bidi="hi-IN"/>
    </w:rPr>
  </w:style>
  <w:style w:type="paragraph" w:customStyle="1" w:styleId="tl">
    <w:name w:val="tl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ind w:left="720" w:hanging="360"/>
      <w:jc w:val="both"/>
      <w:textAlignment w:val="baseline"/>
    </w:pPr>
    <w:rPr>
      <w:rFonts w:ascii="Arial Unicode MS" w:eastAsia="Arial Unicode MS" w:hAnsi="Arial Unicode MS" w:cs="Arial Unicode MS"/>
      <w:kern w:val="3"/>
      <w:lang w:val="en-GB" w:eastAsia="zh-CN" w:bidi="hi-IN"/>
    </w:rPr>
  </w:style>
  <w:style w:type="paragraph" w:customStyle="1" w:styleId="StylTimesNewRomanCzarnyWyjustowanyPrzed985ptInterl">
    <w:name w:val="Styl Times New Roman Czarny Wyjustowany Przed:  985 pt Interl..."/>
    <w:basedOn w:val="Standard"/>
    <w:rsid w:val="00280FDA"/>
    <w:pPr>
      <w:widowControl w:val="0"/>
      <w:shd w:val="clear" w:color="auto" w:fill="FFFFFF"/>
      <w:tabs>
        <w:tab w:val="left" w:pos="709"/>
      </w:tabs>
      <w:suppressAutoHyphens/>
      <w:autoSpaceDE/>
      <w:adjustRightInd/>
      <w:spacing w:before="197" w:line="230" w:lineRule="exact"/>
      <w:jc w:val="both"/>
      <w:textAlignment w:val="baseline"/>
    </w:pPr>
    <w:rPr>
      <w:rFonts w:eastAsia="Arial Unicode MS" w:cs="Mangal"/>
      <w:color w:val="000000"/>
      <w:kern w:val="3"/>
      <w:sz w:val="20"/>
      <w:szCs w:val="20"/>
      <w:lang w:val="en-GB" w:eastAsia="zh-CN" w:bidi="hi-IN"/>
    </w:rPr>
  </w:style>
  <w:style w:type="paragraph" w:customStyle="1" w:styleId="Punkcik">
    <w:name w:val="Punkcik"/>
    <w:basedOn w:val="Standard"/>
    <w:rsid w:val="00280FDA"/>
    <w:pPr>
      <w:widowControl w:val="0"/>
      <w:shd w:val="clear" w:color="auto" w:fill="FFFFFF"/>
      <w:tabs>
        <w:tab w:val="left" w:pos="717"/>
      </w:tabs>
      <w:suppressAutoHyphens/>
      <w:autoSpaceDE/>
      <w:adjustRightInd/>
      <w:spacing w:before="40" w:after="40" w:line="276" w:lineRule="auto"/>
      <w:ind w:left="357" w:hanging="357"/>
      <w:jc w:val="both"/>
      <w:textAlignment w:val="baseline"/>
    </w:pPr>
    <w:rPr>
      <w:rFonts w:eastAsia="Arial Unicode MS" w:cs="Mangal"/>
      <w:color w:val="000000"/>
      <w:kern w:val="3"/>
      <w:sz w:val="20"/>
      <w:szCs w:val="20"/>
      <w:lang w:val="en-GB" w:eastAsia="zh-CN" w:bidi="hi-IN"/>
    </w:rPr>
  </w:style>
  <w:style w:type="paragraph" w:customStyle="1" w:styleId="Punkcikwcity">
    <w:name w:val="Punkcik wcięty"/>
    <w:basedOn w:val="Punkcik"/>
    <w:rsid w:val="00280FDA"/>
  </w:style>
  <w:style w:type="paragraph" w:customStyle="1" w:styleId="normalny12pt0">
    <w:name w:val="normalny12pt"/>
    <w:basedOn w:val="Standard"/>
    <w:rsid w:val="00280FDA"/>
    <w:pPr>
      <w:widowControl w:val="0"/>
      <w:shd w:val="clear" w:color="auto" w:fill="FFFFFF"/>
      <w:tabs>
        <w:tab w:val="left" w:pos="709"/>
      </w:tabs>
      <w:suppressAutoHyphens/>
      <w:autoSpaceDE/>
      <w:adjustRightInd/>
      <w:spacing w:after="200" w:line="360" w:lineRule="auto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StylNagwek3">
    <w:name w:val="Styl Nagłówek 3"/>
    <w:basedOn w:val="Nagwek31"/>
    <w:rsid w:val="00280FDA"/>
    <w:pPr>
      <w:tabs>
        <w:tab w:val="clear" w:pos="709"/>
        <w:tab w:val="left" w:pos="1440"/>
      </w:tabs>
      <w:spacing w:before="0" w:after="120"/>
      <w:ind w:left="720" w:hanging="720"/>
    </w:pPr>
    <w:rPr>
      <w:rFonts w:ascii="Bookman Old Style" w:hAnsi="Bookman Old Style" w:cs="Times New Roman"/>
      <w:smallCaps/>
      <w:color w:val="0000FF"/>
      <w:szCs w:val="20"/>
    </w:rPr>
  </w:style>
  <w:style w:type="paragraph" w:customStyle="1" w:styleId="1arial12">
    <w:name w:val="1 arial 12"/>
    <w:basedOn w:val="Standard"/>
    <w:rsid w:val="00280FDA"/>
    <w:pPr>
      <w:keepNext/>
      <w:widowControl w:val="0"/>
      <w:tabs>
        <w:tab w:val="left" w:pos="709"/>
      </w:tabs>
      <w:suppressAutoHyphens/>
      <w:autoSpaceDE/>
      <w:adjustRightInd/>
      <w:spacing w:before="28" w:after="28" w:line="276" w:lineRule="auto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11">
    <w:name w:val="1.1"/>
    <w:basedOn w:val="Standard"/>
    <w:rsid w:val="00280FDA"/>
    <w:pPr>
      <w:keepNext/>
      <w:widowControl w:val="0"/>
      <w:tabs>
        <w:tab w:val="left" w:pos="709"/>
      </w:tabs>
      <w:suppressAutoHyphens/>
      <w:autoSpaceDE/>
      <w:adjustRightInd/>
      <w:spacing w:before="28" w:after="28" w:line="276" w:lineRule="auto"/>
      <w:ind w:left="170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123">
    <w:name w:val="1.2.3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ind w:left="340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1234">
    <w:name w:val="1.2.3.4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ind w:left="510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12345">
    <w:name w:val="1.2.3.4.5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ind w:left="680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123456">
    <w:name w:val="1.2.3.4.5.6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ind w:left="851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1234567">
    <w:name w:val="1.2.3.4.5.6.7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ind w:left="1021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12345678">
    <w:name w:val="1.2.3.4.5.6.7.8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ind w:left="1191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123456789">
    <w:name w:val="1.2.3.4.5.6.7.8.9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28" w:after="28" w:line="276" w:lineRule="auto"/>
      <w:ind w:left="1361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Styl5">
    <w:name w:val="Styl5"/>
    <w:basedOn w:val="Standard"/>
    <w:rsid w:val="00280FDA"/>
    <w:pPr>
      <w:widowControl w:val="0"/>
      <w:tabs>
        <w:tab w:val="left" w:pos="1440"/>
      </w:tabs>
      <w:suppressAutoHyphens/>
      <w:autoSpaceDE/>
      <w:adjustRightInd/>
      <w:spacing w:after="200" w:line="276" w:lineRule="auto"/>
      <w:ind w:left="720" w:hanging="360"/>
      <w:jc w:val="both"/>
      <w:textAlignment w:val="baseline"/>
    </w:pPr>
    <w:rPr>
      <w:rFonts w:ascii="Arial" w:eastAsia="Arial Unicode MS" w:hAnsi="Arial" w:cs="Mangal"/>
      <w:kern w:val="3"/>
      <w:lang w:val="en-GB" w:eastAsia="zh-CN" w:bidi="hi-IN"/>
    </w:rPr>
  </w:style>
  <w:style w:type="paragraph" w:customStyle="1" w:styleId="NA">
    <w:name w:val="N/A"/>
    <w:basedOn w:val="Standard"/>
    <w:rsid w:val="00280FDA"/>
    <w:pPr>
      <w:widowControl w:val="0"/>
      <w:tabs>
        <w:tab w:val="left" w:pos="-720"/>
        <w:tab w:val="left" w:pos="0"/>
        <w:tab w:val="left" w:pos="9000"/>
        <w:tab w:val="right" w:pos="9360"/>
      </w:tabs>
      <w:suppressAutoHyphens/>
      <w:autoSpaceDE/>
      <w:adjustRightInd/>
      <w:spacing w:after="200" w:line="360" w:lineRule="auto"/>
      <w:ind w:firstLine="30"/>
      <w:textAlignment w:val="baseline"/>
    </w:pPr>
    <w:rPr>
      <w:rFonts w:ascii="Arial" w:eastAsia="Arial Unicode MS" w:hAnsi="Arial" w:cs="Mangal"/>
      <w:kern w:val="3"/>
      <w:sz w:val="22"/>
      <w:szCs w:val="20"/>
      <w:lang w:val="en-US" w:eastAsia="zh-CN" w:bidi="hi-IN"/>
    </w:rPr>
  </w:style>
  <w:style w:type="paragraph" w:customStyle="1" w:styleId="StylInterlinia15wiersza">
    <w:name w:val="Styl Interlinia:  15 wiersza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Styl4ZnakZnak">
    <w:name w:val="Styl4 Znak Znak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jc w:val="both"/>
      <w:textAlignment w:val="baseline"/>
    </w:pPr>
    <w:rPr>
      <w:rFonts w:ascii="Arial" w:eastAsia="Arial Unicode MS" w:hAnsi="Arial" w:cs="Mangal"/>
      <w:b/>
      <w:kern w:val="3"/>
      <w:u w:val="single"/>
      <w:lang w:val="en-GB" w:eastAsia="zh-CN" w:bidi="hi-IN"/>
    </w:rPr>
  </w:style>
  <w:style w:type="paragraph" w:customStyle="1" w:styleId="Styl5ZnakZnak">
    <w:name w:val="Styl5 Znak Znak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jc w:val="both"/>
      <w:textAlignment w:val="baseline"/>
    </w:pPr>
    <w:rPr>
      <w:rFonts w:ascii="Arial" w:eastAsia="Arial Unicode MS" w:hAnsi="Arial" w:cs="Mangal"/>
      <w:kern w:val="3"/>
      <w:lang w:val="en-GB" w:eastAsia="zh-CN" w:bidi="hi-IN"/>
    </w:rPr>
  </w:style>
  <w:style w:type="paragraph" w:customStyle="1" w:styleId="Styl4Znak">
    <w:name w:val="Styl4 Znak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jc w:val="both"/>
      <w:textAlignment w:val="baseline"/>
    </w:pPr>
    <w:rPr>
      <w:rFonts w:ascii="Arial" w:eastAsia="Arial Unicode MS" w:hAnsi="Arial" w:cs="Mangal"/>
      <w:b/>
      <w:kern w:val="3"/>
      <w:u w:val="single"/>
      <w:lang w:val="en-GB" w:eastAsia="zh-CN" w:bidi="hi-IN"/>
    </w:rPr>
  </w:style>
  <w:style w:type="paragraph" w:customStyle="1" w:styleId="Styl6Znak">
    <w:name w:val="Styl6 Znak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20" w:line="276" w:lineRule="auto"/>
      <w:jc w:val="both"/>
      <w:textAlignment w:val="baseline"/>
    </w:pPr>
    <w:rPr>
      <w:rFonts w:ascii="Arial" w:eastAsia="Arial Unicode MS" w:hAnsi="Arial" w:cs="Mangal"/>
      <w:kern w:val="3"/>
      <w:u w:val="single"/>
      <w:lang w:val="en-GB" w:eastAsia="zh-CN" w:bidi="hi-IN"/>
    </w:rPr>
  </w:style>
  <w:style w:type="paragraph" w:customStyle="1" w:styleId="Styl7ZnakZnak">
    <w:name w:val="Styl7 Znak Znak"/>
    <w:basedOn w:val="Standard"/>
    <w:rsid w:val="00280FDA"/>
    <w:pPr>
      <w:widowControl w:val="0"/>
      <w:tabs>
        <w:tab w:val="left" w:pos="357"/>
      </w:tabs>
      <w:suppressAutoHyphens/>
      <w:autoSpaceDE/>
      <w:adjustRightInd/>
      <w:spacing w:after="200" w:line="276" w:lineRule="auto"/>
      <w:jc w:val="both"/>
      <w:textAlignment w:val="baseline"/>
    </w:pPr>
    <w:rPr>
      <w:rFonts w:ascii="Arial" w:eastAsia="Arial Unicode MS" w:hAnsi="Arial" w:cs="Mangal"/>
      <w:kern w:val="3"/>
      <w:lang w:val="en-GB" w:eastAsia="zh-CN" w:bidi="hi-IN"/>
    </w:rPr>
  </w:style>
  <w:style w:type="paragraph" w:customStyle="1" w:styleId="StylZlewej063cmInterlinia15wiersza">
    <w:name w:val="Styl Z lewej:  063 cm Interlinia:  15 wiersza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ind w:left="360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Styl6">
    <w:name w:val="Styl6"/>
    <w:basedOn w:val="Standard"/>
    <w:rsid w:val="00280FDA"/>
    <w:pPr>
      <w:widowControl w:val="0"/>
      <w:tabs>
        <w:tab w:val="left" w:pos="1440"/>
        <w:tab w:val="left" w:pos="1797"/>
      </w:tabs>
      <w:suppressAutoHyphens/>
      <w:autoSpaceDE/>
      <w:adjustRightInd/>
      <w:spacing w:before="120" w:line="276" w:lineRule="auto"/>
      <w:ind w:left="720" w:hanging="360"/>
      <w:jc w:val="both"/>
      <w:textAlignment w:val="baseline"/>
    </w:pPr>
    <w:rPr>
      <w:rFonts w:ascii="Arial" w:eastAsia="Arial Unicode MS" w:hAnsi="Arial" w:cs="Mangal"/>
      <w:kern w:val="3"/>
      <w:u w:val="single"/>
      <w:lang w:val="en-GB" w:eastAsia="zh-CN" w:bidi="hi-IN"/>
    </w:rPr>
  </w:style>
  <w:style w:type="paragraph" w:customStyle="1" w:styleId="Styl8Znak">
    <w:name w:val="Styl8 Znak"/>
    <w:basedOn w:val="Standard"/>
    <w:rsid w:val="00280FDA"/>
    <w:pPr>
      <w:widowControl w:val="0"/>
      <w:tabs>
        <w:tab w:val="left" w:pos="1380"/>
        <w:tab w:val="left" w:leader="dot" w:pos="5925"/>
        <w:tab w:val="left" w:leader="dot" w:pos="8618"/>
      </w:tabs>
      <w:suppressAutoHyphens/>
      <w:autoSpaceDE/>
      <w:adjustRightInd/>
      <w:spacing w:after="200" w:line="276" w:lineRule="auto"/>
      <w:ind w:left="680" w:hanging="340"/>
      <w:jc w:val="both"/>
      <w:textAlignment w:val="baseline"/>
    </w:pPr>
    <w:rPr>
      <w:rFonts w:ascii="Arial" w:eastAsia="Arial Unicode MS" w:hAnsi="Arial" w:cs="Mangal"/>
      <w:kern w:val="3"/>
      <w:lang w:val="en-GB" w:eastAsia="zh-CN" w:bidi="hi-IN"/>
    </w:rPr>
  </w:style>
  <w:style w:type="paragraph" w:customStyle="1" w:styleId="Styl7Znak">
    <w:name w:val="Styl7 Znak"/>
    <w:basedOn w:val="Standard"/>
    <w:rsid w:val="00280FDA"/>
    <w:pPr>
      <w:widowControl w:val="0"/>
      <w:tabs>
        <w:tab w:val="left" w:pos="1080"/>
      </w:tabs>
      <w:suppressAutoHyphens/>
      <w:autoSpaceDE/>
      <w:adjustRightInd/>
      <w:spacing w:after="200" w:line="276" w:lineRule="auto"/>
      <w:jc w:val="both"/>
      <w:textAlignment w:val="baseline"/>
    </w:pPr>
    <w:rPr>
      <w:rFonts w:ascii="Arial" w:eastAsia="Arial Unicode MS" w:hAnsi="Arial" w:cs="Mangal"/>
      <w:kern w:val="3"/>
      <w:lang w:val="en-GB" w:eastAsia="zh-CN" w:bidi="hi-IN"/>
    </w:rPr>
  </w:style>
  <w:style w:type="paragraph" w:customStyle="1" w:styleId="Styl10Znak">
    <w:name w:val="Styl10 Znak"/>
    <w:basedOn w:val="Standard"/>
    <w:rsid w:val="00280FDA"/>
    <w:pPr>
      <w:widowControl w:val="0"/>
      <w:tabs>
        <w:tab w:val="left" w:pos="1720"/>
        <w:tab w:val="left" w:leader="dot" w:pos="7910"/>
      </w:tabs>
      <w:suppressAutoHyphens/>
      <w:autoSpaceDE/>
      <w:adjustRightInd/>
      <w:spacing w:after="200" w:line="276" w:lineRule="auto"/>
      <w:ind w:left="680" w:hanging="340"/>
      <w:jc w:val="both"/>
      <w:textAlignment w:val="baseline"/>
    </w:pPr>
    <w:rPr>
      <w:rFonts w:ascii="Arial" w:eastAsia="Arial Unicode MS" w:hAnsi="Arial" w:cs="Mangal"/>
      <w:kern w:val="3"/>
      <w:lang w:val="en-GB" w:eastAsia="zh-CN" w:bidi="hi-IN"/>
    </w:rPr>
  </w:style>
  <w:style w:type="paragraph" w:customStyle="1" w:styleId="StylZlewej063cmInterlinia15wiersza1">
    <w:name w:val="Styl Z lewej:  063 cm Interlinia:  15 wiersza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ind w:left="357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Styl3ZnakZnak">
    <w:name w:val="Styl3 Znak Znak"/>
    <w:basedOn w:val="Nagwek51"/>
    <w:rsid w:val="00280FDA"/>
    <w:pPr>
      <w:keepNext w:val="0"/>
      <w:keepLines w:val="0"/>
      <w:numPr>
        <w:ilvl w:val="0"/>
        <w:numId w:val="0"/>
      </w:numPr>
      <w:spacing w:before="0" w:line="312" w:lineRule="auto"/>
      <w:ind w:right="72"/>
      <w:jc w:val="both"/>
    </w:pPr>
    <w:rPr>
      <w:rFonts w:ascii="Arial" w:hAnsi="Arial"/>
      <w:b/>
      <w:color w:val="00000A"/>
      <w:szCs w:val="24"/>
      <w:lang w:val="pl-PL" w:eastAsia="pl-PL" w:bidi="ar-SA"/>
    </w:rPr>
  </w:style>
  <w:style w:type="paragraph" w:customStyle="1" w:styleId="Styl9">
    <w:name w:val="Styl9"/>
    <w:basedOn w:val="Standard"/>
    <w:rsid w:val="00280FDA"/>
    <w:pPr>
      <w:widowControl w:val="0"/>
      <w:tabs>
        <w:tab w:val="left" w:pos="2345"/>
        <w:tab w:val="left" w:leader="dot" w:pos="5605"/>
        <w:tab w:val="left" w:leader="dot" w:pos="7590"/>
      </w:tabs>
      <w:suppressAutoHyphens/>
      <w:autoSpaceDE/>
      <w:adjustRightInd/>
      <w:spacing w:after="200" w:line="276" w:lineRule="auto"/>
      <w:ind w:left="360"/>
      <w:jc w:val="both"/>
      <w:textAlignment w:val="baseline"/>
    </w:pPr>
    <w:rPr>
      <w:rFonts w:ascii="Arial" w:eastAsia="Arial Unicode MS" w:hAnsi="Arial" w:cs="Mangal"/>
      <w:kern w:val="3"/>
      <w:lang w:val="en-GB" w:eastAsia="zh-CN" w:bidi="hi-IN"/>
    </w:rPr>
  </w:style>
  <w:style w:type="paragraph" w:customStyle="1" w:styleId="Styl5Znak">
    <w:name w:val="Styl5 Znak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jc w:val="both"/>
      <w:textAlignment w:val="baseline"/>
    </w:pPr>
    <w:rPr>
      <w:rFonts w:ascii="Arial" w:eastAsia="Arial Unicode MS" w:hAnsi="Arial" w:cs="Mangal"/>
      <w:kern w:val="3"/>
      <w:lang w:val="en-GB" w:eastAsia="zh-CN" w:bidi="hi-IN"/>
    </w:rPr>
  </w:style>
  <w:style w:type="paragraph" w:customStyle="1" w:styleId="Styl10">
    <w:name w:val="Styl10"/>
    <w:basedOn w:val="Standard"/>
    <w:rsid w:val="00280FDA"/>
    <w:pPr>
      <w:widowControl w:val="0"/>
      <w:tabs>
        <w:tab w:val="left" w:pos="720"/>
        <w:tab w:val="left" w:leader="dot" w:pos="7590"/>
      </w:tabs>
      <w:suppressAutoHyphens/>
      <w:autoSpaceDE/>
      <w:adjustRightInd/>
      <w:spacing w:after="200" w:line="276" w:lineRule="auto"/>
      <w:ind w:left="360" w:hanging="360"/>
      <w:jc w:val="both"/>
      <w:textAlignment w:val="baseline"/>
    </w:pPr>
    <w:rPr>
      <w:rFonts w:ascii="Arial" w:eastAsia="Arial Unicode MS" w:hAnsi="Arial" w:cs="Mangal"/>
      <w:kern w:val="3"/>
      <w:lang w:val="en-GB" w:eastAsia="zh-CN" w:bidi="hi-IN"/>
    </w:rPr>
  </w:style>
  <w:style w:type="paragraph" w:customStyle="1" w:styleId="StylTekstpodstawowyzwciciemPierwszywiersz0cmInterliZnakZnak">
    <w:name w:val="Styl Tekst podstawowy z wcięciem + Pierwszy wiersz:  0 cm Interli... Znak Znak"/>
    <w:basedOn w:val="Tekstpodstawowywcity"/>
    <w:rsid w:val="00280FDA"/>
    <w:pPr>
      <w:widowControl w:val="0"/>
      <w:tabs>
        <w:tab w:val="left" w:pos="709"/>
      </w:tabs>
      <w:autoSpaceDN w:val="0"/>
      <w:spacing w:line="276" w:lineRule="auto"/>
      <w:ind w:left="0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pl-PL" w:bidi="hi-IN"/>
    </w:rPr>
  </w:style>
  <w:style w:type="paragraph" w:customStyle="1" w:styleId="StylTekstpodstawowyzwciciemInterlinia15wiersza">
    <w:name w:val="Styl Tekst podstawowy z wcięciem + Interlinia:  15 wiersza"/>
    <w:basedOn w:val="Tekstpodstawowywcity"/>
    <w:rsid w:val="00280FDA"/>
    <w:pPr>
      <w:widowControl w:val="0"/>
      <w:tabs>
        <w:tab w:val="left" w:pos="709"/>
      </w:tabs>
      <w:autoSpaceDN w:val="0"/>
      <w:spacing w:line="276" w:lineRule="auto"/>
      <w:ind w:left="0" w:firstLine="210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pl-PL" w:bidi="hi-IN"/>
    </w:rPr>
  </w:style>
  <w:style w:type="paragraph" w:customStyle="1" w:styleId="tab">
    <w:name w:val="tab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60" w:after="60" w:line="276" w:lineRule="auto"/>
      <w:textAlignment w:val="baseline"/>
    </w:pPr>
    <w:rPr>
      <w:rFonts w:ascii="Arial" w:eastAsia="Arial Unicode MS" w:hAnsi="Arial" w:cs="Mangal"/>
      <w:spacing w:val="-3"/>
      <w:kern w:val="3"/>
      <w:sz w:val="22"/>
      <w:szCs w:val="20"/>
      <w:lang w:val="en-GB" w:eastAsia="zh-CN" w:bidi="hi-IN"/>
    </w:rPr>
  </w:style>
  <w:style w:type="paragraph" w:customStyle="1" w:styleId="BodyText21">
    <w:name w:val="Body Text 2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20" w:line="276" w:lineRule="auto"/>
      <w:ind w:left="1134" w:hanging="283"/>
      <w:jc w:val="both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StylTekstpodstawowyzwciciemPierwszywiersz0cmPo0ZnakZnak">
    <w:name w:val="Styl Tekst podstawowy z wcięciem + Pierwszy wiersz:  0 cm Po:  0 ... Znak Znak"/>
    <w:basedOn w:val="Tekstpodstawowywcity"/>
    <w:rsid w:val="00280FDA"/>
    <w:pPr>
      <w:widowControl w:val="0"/>
      <w:tabs>
        <w:tab w:val="left" w:pos="709"/>
      </w:tabs>
      <w:autoSpaceDN w:val="0"/>
      <w:spacing w:after="0" w:line="276" w:lineRule="auto"/>
      <w:ind w:left="0"/>
      <w:jc w:val="both"/>
      <w:textAlignment w:val="baseline"/>
    </w:pPr>
    <w:rPr>
      <w:rFonts w:ascii="Arial" w:eastAsia="Arial Unicode MS" w:hAnsi="Arial" w:cs="Mangal"/>
      <w:b/>
      <w:kern w:val="3"/>
      <w:lang w:val="en-GB" w:eastAsia="pl-PL" w:bidi="hi-IN"/>
    </w:rPr>
  </w:style>
  <w:style w:type="paragraph" w:customStyle="1" w:styleId="StylTekstpodstawowyzwciciemPierwszywiersz0cmPo0Znak">
    <w:name w:val="Styl Tekst podstawowy z wcięciem + Pierwszy wiersz:  0 cm Po:  0 ... Znak"/>
    <w:basedOn w:val="Tekstpodstawowywcity"/>
    <w:rsid w:val="00280FDA"/>
    <w:pPr>
      <w:widowControl w:val="0"/>
      <w:tabs>
        <w:tab w:val="left" w:pos="709"/>
      </w:tabs>
      <w:autoSpaceDN w:val="0"/>
      <w:spacing w:after="0" w:line="276" w:lineRule="auto"/>
      <w:ind w:left="0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pl-PL" w:bidi="hi-IN"/>
    </w:rPr>
  </w:style>
  <w:style w:type="paragraph" w:customStyle="1" w:styleId="Styl3">
    <w:name w:val="Styl3"/>
    <w:basedOn w:val="Nagwek51"/>
    <w:rsid w:val="00280FDA"/>
    <w:pPr>
      <w:keepNext w:val="0"/>
      <w:keepLines w:val="0"/>
      <w:numPr>
        <w:ilvl w:val="0"/>
        <w:numId w:val="0"/>
      </w:numPr>
      <w:tabs>
        <w:tab w:val="clear" w:pos="709"/>
        <w:tab w:val="left" w:pos="0"/>
        <w:tab w:val="left" w:pos="1560"/>
      </w:tabs>
      <w:spacing w:before="120" w:after="120" w:line="312" w:lineRule="auto"/>
    </w:pPr>
    <w:rPr>
      <w:rFonts w:ascii="Arial" w:hAnsi="Arial"/>
      <w:color w:val="00000A"/>
      <w:szCs w:val="24"/>
      <w:u w:val="single"/>
      <w:lang w:val="pl-PL" w:eastAsia="pl-PL" w:bidi="ar-SA"/>
    </w:rPr>
  </w:style>
  <w:style w:type="paragraph" w:customStyle="1" w:styleId="StylTekstpodstawowyzwciciemPierwszywiersz0cmInterliZnak">
    <w:name w:val="Styl Tekst podstawowy z wcięciem + Pierwszy wiersz:  0 cm Interli... Znak"/>
    <w:basedOn w:val="Tekstpodstawowywcity"/>
    <w:rsid w:val="00280FDA"/>
    <w:pPr>
      <w:widowControl w:val="0"/>
      <w:tabs>
        <w:tab w:val="left" w:pos="1440"/>
      </w:tabs>
      <w:autoSpaceDN w:val="0"/>
      <w:spacing w:after="0" w:line="312" w:lineRule="auto"/>
      <w:ind w:left="720" w:hanging="360"/>
      <w:jc w:val="both"/>
      <w:textAlignment w:val="baseline"/>
    </w:pPr>
    <w:rPr>
      <w:rFonts w:ascii="Arial" w:eastAsia="Arial Unicode MS" w:hAnsi="Arial" w:cs="Mangal"/>
      <w:kern w:val="3"/>
      <w:sz w:val="22"/>
      <w:lang w:val="en-GB" w:eastAsia="pl-PL" w:bidi="hi-IN"/>
    </w:rPr>
  </w:style>
  <w:style w:type="paragraph" w:customStyle="1" w:styleId="StylTekstpodstawowyzwciciemPierwszywiersz0cmInterli">
    <w:name w:val="Styl Tekst podstawowy z wcięciem + Pierwszy wiersz:  0 cm Interli..."/>
    <w:basedOn w:val="Tekstpodstawowywcity"/>
    <w:rsid w:val="00280FDA"/>
    <w:pPr>
      <w:widowControl w:val="0"/>
      <w:tabs>
        <w:tab w:val="left" w:pos="709"/>
      </w:tabs>
      <w:autoSpaceDN w:val="0"/>
      <w:spacing w:after="0" w:line="312" w:lineRule="auto"/>
      <w:ind w:left="0"/>
      <w:jc w:val="both"/>
      <w:textAlignment w:val="baseline"/>
    </w:pPr>
    <w:rPr>
      <w:rFonts w:ascii="Arial" w:eastAsia="Arial Unicode MS" w:hAnsi="Arial" w:cs="Mangal"/>
      <w:b/>
      <w:kern w:val="3"/>
      <w:sz w:val="22"/>
      <w:lang w:val="en-GB" w:eastAsia="pl-PL" w:bidi="hi-IN"/>
    </w:rPr>
  </w:style>
  <w:style w:type="paragraph" w:customStyle="1" w:styleId="Styl13">
    <w:name w:val="Styl13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jc w:val="both"/>
      <w:textAlignment w:val="baseline"/>
    </w:pPr>
    <w:rPr>
      <w:rFonts w:ascii="Arial" w:eastAsia="Arial Unicode MS" w:hAnsi="Arial" w:cs="Mangal"/>
      <w:kern w:val="3"/>
      <w:lang w:val="en-GB" w:eastAsia="zh-CN" w:bidi="hi-IN"/>
    </w:rPr>
  </w:style>
  <w:style w:type="paragraph" w:customStyle="1" w:styleId="Styl2ZnakZnakZnak">
    <w:name w:val="Styl2 Znak Znak Znak"/>
    <w:basedOn w:val="Standard"/>
    <w:rsid w:val="00280FDA"/>
    <w:pPr>
      <w:widowControl w:val="0"/>
      <w:tabs>
        <w:tab w:val="left" w:pos="1418"/>
        <w:tab w:val="left" w:pos="6379"/>
      </w:tabs>
      <w:suppressAutoHyphens/>
      <w:autoSpaceDE/>
      <w:adjustRightInd/>
      <w:spacing w:after="200" w:line="276" w:lineRule="auto"/>
      <w:ind w:left="709" w:hanging="425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Styl3Znak">
    <w:name w:val="Styl3 Znak"/>
    <w:basedOn w:val="Standard"/>
    <w:rsid w:val="00280FDA"/>
    <w:pPr>
      <w:widowControl w:val="0"/>
      <w:tabs>
        <w:tab w:val="left" w:pos="993"/>
        <w:tab w:val="left" w:pos="1440"/>
        <w:tab w:val="left" w:pos="1701"/>
      </w:tabs>
      <w:suppressAutoHyphens/>
      <w:autoSpaceDE/>
      <w:adjustRightInd/>
      <w:spacing w:after="200" w:line="312" w:lineRule="auto"/>
      <w:jc w:val="both"/>
      <w:textAlignment w:val="baseline"/>
    </w:pPr>
    <w:rPr>
      <w:rFonts w:ascii="Arial" w:eastAsia="Arial Unicode MS" w:hAnsi="Arial" w:cs="Mangal"/>
      <w:kern w:val="3"/>
      <w:sz w:val="22"/>
      <w:lang w:val="en-GB" w:eastAsia="zh-CN" w:bidi="hi-IN"/>
    </w:rPr>
  </w:style>
  <w:style w:type="paragraph" w:customStyle="1" w:styleId="Styl11Znak">
    <w:name w:val="Styl11 Znak"/>
    <w:basedOn w:val="Styl3Znak"/>
    <w:rsid w:val="00280FDA"/>
    <w:pPr>
      <w:tabs>
        <w:tab w:val="clear" w:pos="993"/>
        <w:tab w:val="clear" w:pos="1440"/>
        <w:tab w:val="clear" w:pos="1701"/>
        <w:tab w:val="left" w:pos="1060"/>
      </w:tabs>
      <w:ind w:left="340" w:hanging="340"/>
    </w:pPr>
    <w:rPr>
      <w:u w:val="single"/>
    </w:rPr>
  </w:style>
  <w:style w:type="paragraph" w:customStyle="1" w:styleId="Styl2ZnakZnak">
    <w:name w:val="Styl2 Znak Znak"/>
    <w:basedOn w:val="Standard"/>
    <w:rsid w:val="00280FDA"/>
    <w:pPr>
      <w:widowControl w:val="0"/>
      <w:tabs>
        <w:tab w:val="left" w:pos="5220"/>
      </w:tabs>
      <w:suppressAutoHyphens/>
      <w:autoSpaceDE/>
      <w:adjustRightInd/>
      <w:spacing w:after="200" w:line="312" w:lineRule="auto"/>
      <w:jc w:val="both"/>
      <w:textAlignment w:val="baseline"/>
    </w:pPr>
    <w:rPr>
      <w:rFonts w:ascii="Arial" w:eastAsia="Arial Unicode MS" w:hAnsi="Arial" w:cs="Mangal"/>
      <w:b/>
      <w:i/>
      <w:kern w:val="3"/>
      <w:sz w:val="22"/>
      <w:lang w:val="en-GB" w:eastAsia="zh-CN" w:bidi="hi-IN"/>
    </w:rPr>
  </w:style>
  <w:style w:type="paragraph" w:customStyle="1" w:styleId="StylStyl112ptNieKursywa">
    <w:name w:val="Styl Styl1 + 12 pt Nie Kursywa"/>
    <w:basedOn w:val="Nagwek41"/>
    <w:rsid w:val="00280FDA"/>
    <w:pPr>
      <w:keepNext w:val="0"/>
      <w:keepLines w:val="0"/>
      <w:numPr>
        <w:ilvl w:val="0"/>
        <w:numId w:val="0"/>
      </w:numPr>
      <w:tabs>
        <w:tab w:val="clear" w:pos="709"/>
        <w:tab w:val="left" w:pos="3261"/>
        <w:tab w:val="left" w:pos="3403"/>
        <w:tab w:val="left" w:pos="4440"/>
      </w:tabs>
      <w:spacing w:before="0" w:after="120" w:line="240" w:lineRule="auto"/>
      <w:ind w:left="1560" w:hanging="709"/>
    </w:pPr>
    <w:rPr>
      <w:rFonts w:ascii="Arial" w:hAnsi="Arial"/>
      <w:i w:val="0"/>
      <w:iCs w:val="0"/>
      <w:color w:val="00000A"/>
      <w:sz w:val="24"/>
      <w:szCs w:val="24"/>
      <w:lang w:val="pl-PL" w:eastAsia="pl-PL" w:bidi="ar-SA"/>
    </w:rPr>
  </w:style>
  <w:style w:type="paragraph" w:customStyle="1" w:styleId="Styl12">
    <w:name w:val="Styl12"/>
    <w:basedOn w:val="Styl3Znak"/>
    <w:rsid w:val="00280FDA"/>
    <w:pPr>
      <w:tabs>
        <w:tab w:val="clear" w:pos="993"/>
        <w:tab w:val="clear" w:pos="1440"/>
        <w:tab w:val="clear" w:pos="1701"/>
        <w:tab w:val="left" w:leader="dot" w:pos="6521"/>
      </w:tabs>
      <w:ind w:left="284"/>
    </w:pPr>
  </w:style>
  <w:style w:type="paragraph" w:customStyle="1" w:styleId="Standarda11Znak">
    <w:name w:val="Standard_a11 Znak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60" w:line="312" w:lineRule="auto"/>
      <w:jc w:val="both"/>
      <w:textAlignment w:val="baseline"/>
    </w:pPr>
    <w:rPr>
      <w:rFonts w:ascii="Arial" w:eastAsia="Arial Unicode MS" w:hAnsi="Arial" w:cs="Mangal"/>
      <w:kern w:val="3"/>
      <w:sz w:val="22"/>
      <w:lang w:val="en-GB" w:eastAsia="zh-CN" w:bidi="hi-IN"/>
    </w:rPr>
  </w:style>
  <w:style w:type="paragraph" w:customStyle="1" w:styleId="Styl7">
    <w:name w:val="Styl7"/>
    <w:basedOn w:val="Standard"/>
    <w:rsid w:val="00280FDA"/>
    <w:pPr>
      <w:widowControl w:val="0"/>
      <w:tabs>
        <w:tab w:val="left" w:pos="1436"/>
        <w:tab w:val="left" w:pos="7522"/>
      </w:tabs>
      <w:suppressAutoHyphens/>
      <w:autoSpaceDE/>
      <w:adjustRightInd/>
      <w:spacing w:after="200" w:line="312" w:lineRule="auto"/>
      <w:ind w:left="718"/>
      <w:jc w:val="both"/>
      <w:textAlignment w:val="baseline"/>
    </w:pPr>
    <w:rPr>
      <w:rFonts w:ascii="Calibri" w:eastAsia="Arial Unicode MS" w:hAnsi="Calibri" w:cs="Mangal"/>
      <w:kern w:val="3"/>
      <w:sz w:val="20"/>
      <w:szCs w:val="20"/>
      <w:lang w:val="en-GB" w:eastAsia="zh-CN" w:bidi="hi-IN"/>
    </w:rPr>
  </w:style>
  <w:style w:type="paragraph" w:customStyle="1" w:styleId="Styl8">
    <w:name w:val="Styl8"/>
    <w:basedOn w:val="Standard"/>
    <w:rsid w:val="00280FDA"/>
    <w:pPr>
      <w:widowControl w:val="0"/>
      <w:tabs>
        <w:tab w:val="left" w:leader="dot" w:pos="5585"/>
        <w:tab w:val="left" w:leader="dot" w:pos="8278"/>
      </w:tabs>
      <w:suppressAutoHyphens/>
      <w:autoSpaceDE/>
      <w:adjustRightInd/>
      <w:spacing w:after="200" w:line="276" w:lineRule="auto"/>
      <w:ind w:left="340" w:hanging="340"/>
      <w:jc w:val="both"/>
      <w:textAlignment w:val="baseline"/>
    </w:pPr>
    <w:rPr>
      <w:rFonts w:ascii="Arial" w:eastAsia="Arial Unicode MS" w:hAnsi="Arial" w:cs="Mangal"/>
      <w:kern w:val="3"/>
      <w:lang w:val="en-GB" w:eastAsia="zh-CN" w:bidi="hi-IN"/>
    </w:rPr>
  </w:style>
  <w:style w:type="paragraph" w:customStyle="1" w:styleId="StylTekstpodstawowyzwciciemPierwszywiersz0cmPo0">
    <w:name w:val="Styl Tekst podstawowy z wcięciem + Pierwszy wiersz:  0 cm Po:  0 ..."/>
    <w:basedOn w:val="Tekstpodstawowywcity"/>
    <w:rsid w:val="00280FDA"/>
    <w:pPr>
      <w:widowControl w:val="0"/>
      <w:tabs>
        <w:tab w:val="left" w:pos="709"/>
      </w:tabs>
      <w:autoSpaceDN w:val="0"/>
      <w:spacing w:after="0" w:line="276" w:lineRule="auto"/>
      <w:ind w:left="0"/>
      <w:jc w:val="both"/>
      <w:textAlignment w:val="baseline"/>
    </w:pPr>
    <w:rPr>
      <w:rFonts w:ascii="Arial" w:eastAsia="Arial Unicode MS" w:hAnsi="Arial" w:cs="Mangal"/>
      <w:kern w:val="3"/>
      <w:lang w:val="en-GB" w:eastAsia="pl-PL" w:bidi="hi-IN"/>
    </w:rPr>
  </w:style>
  <w:style w:type="paragraph" w:customStyle="1" w:styleId="Tekstpodst1">
    <w:name w:val="Tekst podst_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20" w:line="276" w:lineRule="auto"/>
      <w:jc w:val="both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Styl4">
    <w:name w:val="Styl4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jc w:val="both"/>
      <w:textAlignment w:val="baseline"/>
    </w:pPr>
    <w:rPr>
      <w:rFonts w:ascii="Arial" w:eastAsia="Arial Unicode MS" w:hAnsi="Arial" w:cs="Mangal"/>
      <w:b/>
      <w:kern w:val="3"/>
      <w:u w:val="single"/>
      <w:lang w:val="en-GB" w:eastAsia="zh-CN" w:bidi="hi-IN"/>
    </w:rPr>
  </w:style>
  <w:style w:type="paragraph" w:customStyle="1" w:styleId="Styl4ZnakZnakZnakZnakZnakZnakZnakZnakZnakZnak">
    <w:name w:val="Styl4 Znak Znak Znak Znak Znak Znak Znak Znak Znak Znak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jc w:val="both"/>
      <w:textAlignment w:val="baseline"/>
    </w:pPr>
    <w:rPr>
      <w:rFonts w:ascii="Arial" w:eastAsia="Arial Unicode MS" w:hAnsi="Arial" w:cs="Mangal"/>
      <w:b/>
      <w:kern w:val="3"/>
      <w:u w:val="single"/>
      <w:lang w:val="en-GB" w:eastAsia="zh-CN" w:bidi="hi-IN"/>
    </w:rPr>
  </w:style>
  <w:style w:type="paragraph" w:customStyle="1" w:styleId="Listanumerycznaznawiasem">
    <w:name w:val="Lista numeryczna z nawiasem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" w:line="264" w:lineRule="auto"/>
      <w:jc w:val="both"/>
      <w:textAlignment w:val="baseline"/>
    </w:pPr>
    <w:rPr>
      <w:rFonts w:ascii="Arial" w:eastAsia="Arial Unicode MS" w:hAnsi="Arial" w:cs="Mangal"/>
      <w:color w:val="000000"/>
      <w:kern w:val="3"/>
      <w:sz w:val="20"/>
      <w:lang w:val="en-GB" w:eastAsia="zh-CN" w:bidi="hi-IN"/>
    </w:rPr>
  </w:style>
  <w:style w:type="paragraph" w:customStyle="1" w:styleId="tre">
    <w:name w:val="treść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jc w:val="both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Dots">
    <w:name w:val="Dots"/>
    <w:basedOn w:val="Standard"/>
    <w:rsid w:val="00280FDA"/>
    <w:pPr>
      <w:widowControl w:val="0"/>
      <w:tabs>
        <w:tab w:val="left" w:pos="907"/>
        <w:tab w:val="left" w:pos="1814"/>
        <w:tab w:val="left" w:pos="2722"/>
        <w:tab w:val="left" w:pos="3629"/>
        <w:tab w:val="left" w:pos="4536"/>
        <w:tab w:val="left" w:pos="5443"/>
        <w:tab w:val="left" w:pos="6350"/>
        <w:tab w:val="left" w:leader="dot" w:pos="6804"/>
        <w:tab w:val="left" w:pos="7258"/>
        <w:tab w:val="left" w:pos="8165"/>
        <w:tab w:val="left" w:pos="9072"/>
      </w:tabs>
      <w:suppressAutoHyphens/>
      <w:autoSpaceDE/>
      <w:adjustRightInd/>
      <w:spacing w:before="60" w:after="60" w:line="276" w:lineRule="auto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wyliczany">
    <w:name w:val="wyliczany"/>
    <w:basedOn w:val="Standard"/>
    <w:rsid w:val="00280FDA"/>
    <w:pPr>
      <w:keepLines/>
      <w:widowControl w:val="0"/>
      <w:tabs>
        <w:tab w:val="left" w:pos="414"/>
        <w:tab w:val="left" w:pos="1701"/>
        <w:tab w:val="left" w:pos="2127"/>
      </w:tabs>
      <w:suppressAutoHyphens/>
      <w:autoSpaceDE/>
      <w:adjustRightInd/>
      <w:spacing w:before="120" w:after="40" w:line="276" w:lineRule="auto"/>
      <w:ind w:left="1134" w:hanging="567"/>
      <w:textAlignment w:val="baseline"/>
    </w:pPr>
    <w:rPr>
      <w:rFonts w:ascii="Arial" w:eastAsia="Arial Unicode MS" w:hAnsi="Arial" w:cs="Mangal"/>
      <w:kern w:val="3"/>
      <w:sz w:val="22"/>
      <w:szCs w:val="20"/>
      <w:lang w:val="en-GB" w:eastAsia="zh-CN" w:bidi="hi-IN"/>
    </w:rPr>
  </w:style>
  <w:style w:type="paragraph" w:customStyle="1" w:styleId="abc">
    <w:name w:val="abc"/>
    <w:basedOn w:val="Standard"/>
    <w:rsid w:val="00280FDA"/>
    <w:pPr>
      <w:widowControl w:val="0"/>
      <w:tabs>
        <w:tab w:val="left" w:pos="-153"/>
        <w:tab w:val="left" w:pos="1134"/>
        <w:tab w:val="left" w:pos="1560"/>
      </w:tabs>
      <w:suppressAutoHyphens/>
      <w:autoSpaceDE/>
      <w:adjustRightInd/>
      <w:spacing w:before="120" w:line="360" w:lineRule="auto"/>
      <w:ind w:left="567" w:hanging="567"/>
      <w:jc w:val="both"/>
      <w:textAlignment w:val="baseline"/>
    </w:pPr>
    <w:rPr>
      <w:rFonts w:ascii="Arial" w:eastAsia="Arial Unicode MS" w:hAnsi="Arial" w:cs="Mangal"/>
      <w:kern w:val="3"/>
      <w:sz w:val="22"/>
      <w:szCs w:val="20"/>
      <w:lang w:val="en-GB" w:eastAsia="zh-CN" w:bidi="hi-IN"/>
    </w:rPr>
  </w:style>
  <w:style w:type="paragraph" w:customStyle="1" w:styleId="wielopoz">
    <w:name w:val="wielopoz"/>
    <w:basedOn w:val="Standard"/>
    <w:rsid w:val="00280FDA"/>
    <w:pPr>
      <w:keepLines/>
      <w:widowControl w:val="0"/>
      <w:tabs>
        <w:tab w:val="left" w:pos="-436"/>
        <w:tab w:val="left" w:pos="284"/>
      </w:tabs>
      <w:suppressAutoHyphens/>
      <w:autoSpaceDE/>
      <w:adjustRightInd/>
      <w:spacing w:after="200" w:line="288" w:lineRule="auto"/>
      <w:ind w:left="284" w:hanging="284"/>
      <w:textAlignment w:val="baseline"/>
    </w:pPr>
    <w:rPr>
      <w:rFonts w:ascii="Arial" w:eastAsia="Arial Unicode MS" w:hAnsi="Arial" w:cs="Mangal"/>
      <w:spacing w:val="-3"/>
      <w:kern w:val="3"/>
      <w:sz w:val="22"/>
      <w:szCs w:val="20"/>
      <w:lang w:val="en-GB" w:eastAsia="zh-CN" w:bidi="hi-IN"/>
    </w:rPr>
  </w:style>
  <w:style w:type="paragraph" w:customStyle="1" w:styleId="13">
    <w:name w:val="13"/>
    <w:basedOn w:val="Nagwek31"/>
    <w:rsid w:val="00280FDA"/>
    <w:pPr>
      <w:tabs>
        <w:tab w:val="clear" w:pos="709"/>
        <w:tab w:val="left" w:pos="1751"/>
      </w:tabs>
      <w:spacing w:before="0" w:after="0" w:line="312" w:lineRule="auto"/>
      <w:ind w:left="851" w:hanging="851"/>
      <w:jc w:val="both"/>
    </w:pPr>
    <w:rPr>
      <w:rFonts w:cs="Times New Roman"/>
      <w:bCs w:val="0"/>
      <w:i/>
      <w:sz w:val="22"/>
      <w:szCs w:val="24"/>
      <w:u w:val="single"/>
    </w:rPr>
  </w:style>
  <w:style w:type="paragraph" w:customStyle="1" w:styleId="tabela">
    <w:name w:val="tabela"/>
    <w:basedOn w:val="Nagwek31"/>
    <w:rsid w:val="00280FDA"/>
    <w:pPr>
      <w:tabs>
        <w:tab w:val="clear" w:pos="709"/>
        <w:tab w:val="left" w:pos="1893"/>
      </w:tabs>
      <w:spacing w:before="60" w:after="0" w:line="312" w:lineRule="auto"/>
      <w:ind w:left="993" w:hanging="993"/>
      <w:jc w:val="both"/>
    </w:pPr>
    <w:rPr>
      <w:rFonts w:cs="Times New Roman"/>
      <w:bCs w:val="0"/>
      <w:i/>
      <w:sz w:val="20"/>
      <w:szCs w:val="24"/>
      <w:u w:val="single"/>
    </w:rPr>
  </w:style>
  <w:style w:type="paragraph" w:customStyle="1" w:styleId="nagtab">
    <w:name w:val="nag_tab"/>
    <w:basedOn w:val="Standard"/>
    <w:rsid w:val="00280FDA"/>
    <w:pPr>
      <w:widowControl w:val="0"/>
      <w:tabs>
        <w:tab w:val="left" w:pos="-720"/>
      </w:tabs>
      <w:suppressAutoHyphens/>
      <w:autoSpaceDE/>
      <w:adjustRightInd/>
      <w:spacing w:before="60" w:after="60" w:line="276" w:lineRule="auto"/>
      <w:jc w:val="center"/>
      <w:textAlignment w:val="baseline"/>
      <w:outlineLvl w:val="0"/>
    </w:pPr>
    <w:rPr>
      <w:rFonts w:ascii="Arial" w:eastAsia="Arial Unicode MS" w:hAnsi="Arial" w:cs="Mangal"/>
      <w:b/>
      <w:spacing w:val="-3"/>
      <w:kern w:val="3"/>
      <w:szCs w:val="20"/>
      <w:lang w:val="en-GB" w:eastAsia="zh-CN" w:bidi="hi-IN"/>
    </w:rPr>
  </w:style>
  <w:style w:type="paragraph" w:customStyle="1" w:styleId="tabnma">
    <w:name w:val="tab_n_ma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60" w:after="60" w:line="264" w:lineRule="auto"/>
      <w:jc w:val="center"/>
      <w:textAlignment w:val="baseline"/>
    </w:pPr>
    <w:rPr>
      <w:rFonts w:ascii="Arial" w:eastAsia="Arial Unicode MS" w:hAnsi="Arial" w:cs="Mangal"/>
      <w:b/>
      <w:kern w:val="3"/>
      <w:sz w:val="16"/>
      <w:szCs w:val="20"/>
      <w:lang w:val="en-GB" w:eastAsia="zh-CN" w:bidi="hi-IN"/>
    </w:rPr>
  </w:style>
  <w:style w:type="paragraph" w:customStyle="1" w:styleId="tabmal">
    <w:name w:val="tab_mal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60" w:after="60" w:line="264" w:lineRule="auto"/>
      <w:textAlignment w:val="baseline"/>
    </w:pPr>
    <w:rPr>
      <w:rFonts w:ascii="Arial" w:eastAsia="Arial Unicode MS" w:hAnsi="Arial" w:cs="Mangal"/>
      <w:kern w:val="3"/>
      <w:sz w:val="14"/>
      <w:szCs w:val="20"/>
      <w:lang w:val="en-GB" w:eastAsia="zh-CN" w:bidi="hi-IN"/>
    </w:rPr>
  </w:style>
  <w:style w:type="paragraph" w:customStyle="1" w:styleId="kursywa">
    <w:name w:val="kursywa"/>
    <w:basedOn w:val="Standard"/>
    <w:rsid w:val="00280FDA"/>
    <w:pPr>
      <w:keepNext/>
      <w:widowControl w:val="0"/>
      <w:tabs>
        <w:tab w:val="left" w:pos="709"/>
      </w:tabs>
      <w:suppressAutoHyphens/>
      <w:autoSpaceDE/>
      <w:adjustRightInd/>
      <w:spacing w:before="120" w:after="60" w:line="312" w:lineRule="auto"/>
      <w:jc w:val="both"/>
      <w:textAlignment w:val="baseline"/>
    </w:pPr>
    <w:rPr>
      <w:rFonts w:ascii="Arial" w:eastAsia="Arial Unicode MS" w:hAnsi="Arial" w:cs="Mangal"/>
      <w:i/>
      <w:kern w:val="3"/>
      <w:szCs w:val="20"/>
      <w:lang w:val="en-GB" w:eastAsia="zh-CN" w:bidi="hi-IN"/>
    </w:rPr>
  </w:style>
  <w:style w:type="paragraph" w:customStyle="1" w:styleId="wyltab">
    <w:name w:val="wyl_tab"/>
    <w:basedOn w:val="tab"/>
    <w:rsid w:val="00280FDA"/>
    <w:pPr>
      <w:spacing w:before="0" w:after="0"/>
      <w:ind w:left="930" w:hanging="284"/>
    </w:pPr>
  </w:style>
  <w:style w:type="paragraph" w:customStyle="1" w:styleId="nagopis">
    <w:name w:val="nag_opis"/>
    <w:basedOn w:val="nagtab"/>
    <w:rsid w:val="00280FDA"/>
    <w:pPr>
      <w:jc w:val="left"/>
    </w:pPr>
  </w:style>
  <w:style w:type="paragraph" w:customStyle="1" w:styleId="wyliczcof">
    <w:name w:val="wylicz_cof"/>
    <w:basedOn w:val="wyliczany"/>
    <w:rsid w:val="00280FDA"/>
    <w:pPr>
      <w:tabs>
        <w:tab w:val="clear" w:pos="414"/>
        <w:tab w:val="clear" w:pos="1701"/>
        <w:tab w:val="clear" w:pos="2127"/>
      </w:tabs>
      <w:suppressAutoHyphens w:val="0"/>
      <w:spacing w:before="0" w:after="60" w:line="288" w:lineRule="auto"/>
      <w:ind w:left="567" w:firstLine="0"/>
    </w:pPr>
    <w:rPr>
      <w:sz w:val="24"/>
    </w:rPr>
  </w:style>
  <w:style w:type="paragraph" w:customStyle="1" w:styleId="Standarda11">
    <w:name w:val="Standard_a1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60" w:line="312" w:lineRule="auto"/>
      <w:jc w:val="both"/>
      <w:textAlignment w:val="baseline"/>
    </w:pPr>
    <w:rPr>
      <w:rFonts w:ascii="Arial" w:eastAsia="Arial Unicode MS" w:hAnsi="Arial" w:cs="Mangal"/>
      <w:kern w:val="3"/>
      <w:sz w:val="22"/>
      <w:lang w:val="en-GB" w:eastAsia="zh-CN" w:bidi="hi-IN"/>
    </w:rPr>
  </w:style>
  <w:style w:type="paragraph" w:customStyle="1" w:styleId="StylTekstpodstawowywcityZlewej0cmZnak">
    <w:name w:val="Styl Tekst podstawowy wcięty + Z lewej:  0 cm Znak"/>
    <w:basedOn w:val="Textbodyindent"/>
    <w:rsid w:val="00280FDA"/>
    <w:pPr>
      <w:ind w:left="0"/>
      <w:jc w:val="both"/>
    </w:pPr>
    <w:rPr>
      <w:rFonts w:ascii="Arial" w:hAnsi="Arial"/>
      <w:szCs w:val="20"/>
    </w:rPr>
  </w:style>
  <w:style w:type="paragraph" w:customStyle="1" w:styleId="AkapitR">
    <w:name w:val="Akapit R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20" w:line="276" w:lineRule="auto"/>
      <w:jc w:val="both"/>
      <w:textAlignment w:val="baseline"/>
    </w:pPr>
    <w:rPr>
      <w:rFonts w:ascii="Trebuchet MS" w:eastAsia="Arial Unicode MS" w:hAnsi="Trebuchet MS" w:cs="Mangal"/>
      <w:kern w:val="3"/>
      <w:lang w:val="en-GB" w:eastAsia="zh-CN" w:bidi="hi-IN"/>
    </w:rPr>
  </w:style>
  <w:style w:type="paragraph" w:customStyle="1" w:styleId="Pismo">
    <w:name w:val="Pismo"/>
    <w:basedOn w:val="Standard"/>
    <w:rsid w:val="00280FDA"/>
    <w:pPr>
      <w:widowControl w:val="0"/>
      <w:tabs>
        <w:tab w:val="left" w:pos="5670"/>
      </w:tabs>
      <w:suppressAutoHyphens/>
      <w:autoSpaceDE/>
      <w:adjustRightInd/>
      <w:spacing w:after="200" w:line="360" w:lineRule="atLeast"/>
      <w:textAlignment w:val="baseline"/>
    </w:pPr>
    <w:rPr>
      <w:rFonts w:eastAsia="Arial Unicode MS" w:cs="Mangal"/>
      <w:kern w:val="3"/>
      <w:szCs w:val="20"/>
      <w:lang w:val="en-GB" w:eastAsia="zh-CN" w:bidi="hi-IN"/>
    </w:rPr>
  </w:style>
  <w:style w:type="paragraph" w:customStyle="1" w:styleId="Styl16">
    <w:name w:val="Styl16"/>
    <w:basedOn w:val="Styl7"/>
    <w:rsid w:val="00280FDA"/>
    <w:pPr>
      <w:tabs>
        <w:tab w:val="clear" w:pos="1436"/>
        <w:tab w:val="clear" w:pos="7522"/>
        <w:tab w:val="left" w:pos="1429"/>
        <w:tab w:val="left" w:leader="dot" w:pos="7513"/>
      </w:tabs>
      <w:spacing w:line="240" w:lineRule="auto"/>
      <w:ind w:left="709"/>
    </w:pPr>
    <w:rPr>
      <w:sz w:val="24"/>
    </w:rPr>
  </w:style>
  <w:style w:type="paragraph" w:customStyle="1" w:styleId="znormal">
    <w:name w:val="z_normal"/>
    <w:rsid w:val="00280FDA"/>
    <w:pPr>
      <w:suppressAutoHyphens/>
      <w:autoSpaceDN w:val="0"/>
      <w:spacing w:line="360" w:lineRule="auto"/>
      <w:ind w:left="397"/>
      <w:jc w:val="both"/>
      <w:textAlignment w:val="baseline"/>
    </w:pPr>
    <w:rPr>
      <w:rFonts w:eastAsia="Lucida Sans Unicode" w:cs="Mangal"/>
      <w:color w:val="000000"/>
      <w:kern w:val="3"/>
      <w:sz w:val="22"/>
      <w:szCs w:val="23"/>
      <w:lang w:eastAsia="zh-CN" w:bidi="hi-IN"/>
    </w:rPr>
  </w:style>
  <w:style w:type="paragraph" w:customStyle="1" w:styleId="Skrconyadreszwrotny">
    <w:name w:val="Skrócony adres zwrotny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BodyText31">
    <w:name w:val="Body Text 3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20" w:line="276" w:lineRule="auto"/>
      <w:jc w:val="both"/>
      <w:textAlignment w:val="baseline"/>
    </w:pPr>
    <w:rPr>
      <w:rFonts w:ascii="Verdana" w:eastAsia="Arial Unicode MS" w:hAnsi="Verdana" w:cs="Mangal"/>
      <w:kern w:val="3"/>
      <w:sz w:val="20"/>
      <w:szCs w:val="20"/>
      <w:lang w:val="en-GB" w:eastAsia="zh-CN" w:bidi="hi-IN"/>
    </w:rPr>
  </w:style>
  <w:style w:type="paragraph" w:customStyle="1" w:styleId="Style1">
    <w:name w:val="Style 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552" w:lineRule="atLeast"/>
      <w:jc w:val="center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Style40">
    <w:name w:val="Style 4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exact"/>
      <w:jc w:val="both"/>
      <w:textAlignment w:val="baseline"/>
    </w:pPr>
    <w:rPr>
      <w:rFonts w:ascii="Bookman Old Style" w:eastAsia="Arial Unicode MS" w:hAnsi="Bookman Old Style" w:cs="Tahoma"/>
      <w:kern w:val="3"/>
      <w:lang w:val="en-GB" w:eastAsia="zh-CN" w:bidi="hi-IN"/>
    </w:rPr>
  </w:style>
  <w:style w:type="paragraph" w:customStyle="1" w:styleId="Paragraph">
    <w:name w:val="Paragraph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20" w:line="240" w:lineRule="atLeast"/>
      <w:ind w:firstLine="284"/>
      <w:jc w:val="both"/>
      <w:textAlignment w:val="baseline"/>
    </w:pPr>
    <w:rPr>
      <w:rFonts w:eastAsia="Arial Unicode MS" w:cs="Mangal"/>
      <w:kern w:val="3"/>
      <w:sz w:val="22"/>
      <w:szCs w:val="20"/>
      <w:lang w:val="en-GB" w:eastAsia="zh-CN" w:bidi="hi-IN"/>
    </w:rPr>
  </w:style>
  <w:style w:type="paragraph" w:customStyle="1" w:styleId="Numerowanie0">
    <w:name w:val="Numerowanie"/>
    <w:basedOn w:val="Textbodyindent"/>
    <w:rsid w:val="00280FDA"/>
    <w:pPr>
      <w:spacing w:after="0"/>
      <w:ind w:left="708"/>
      <w:jc w:val="both"/>
    </w:pPr>
    <w:rPr>
      <w:sz w:val="22"/>
      <w:szCs w:val="20"/>
    </w:rPr>
  </w:style>
  <w:style w:type="paragraph" w:customStyle="1" w:styleId="StylNagwek216ptKapitalikiPrzed6ptPo12ptInt">
    <w:name w:val="Styl Nagłówek 2 + 16 pt Kapitaliki Przed:  6 pt Po:  12 pt Int..."/>
    <w:basedOn w:val="Nagwek21"/>
    <w:rsid w:val="00280FDA"/>
    <w:pPr>
      <w:keepLines w:val="0"/>
      <w:spacing w:before="360" w:after="240" w:line="240" w:lineRule="auto"/>
      <w:jc w:val="both"/>
    </w:pPr>
    <w:rPr>
      <w:rFonts w:ascii="Bookman Old Style" w:hAnsi="Bookman Old Style"/>
      <w:smallCaps/>
      <w:color w:val="000080"/>
      <w:sz w:val="32"/>
      <w:szCs w:val="20"/>
    </w:rPr>
  </w:style>
  <w:style w:type="paragraph" w:customStyle="1" w:styleId="StylNagwek4BookmanOldStyle12ptPogrubienieNieKursy">
    <w:name w:val="Styl Nagłówek 4 + Bookman Old Style 12 pt Pogrubienie Nie Kursy..."/>
    <w:basedOn w:val="Nagwek41"/>
    <w:rsid w:val="00280FDA"/>
    <w:pPr>
      <w:keepLines w:val="0"/>
      <w:numPr>
        <w:ilvl w:val="0"/>
        <w:numId w:val="0"/>
      </w:numPr>
      <w:tabs>
        <w:tab w:val="clear" w:pos="709"/>
        <w:tab w:val="left" w:pos="2446"/>
        <w:tab w:val="left" w:pos="3564"/>
      </w:tabs>
      <w:spacing w:before="240" w:after="120" w:line="240" w:lineRule="auto"/>
      <w:ind w:left="1746" w:hanging="648"/>
    </w:pPr>
    <w:rPr>
      <w:rFonts w:ascii="Bookman Old Style" w:hAnsi="Bookman Old Style"/>
      <w:i w:val="0"/>
      <w:iCs w:val="0"/>
      <w:smallCaps/>
      <w:color w:val="666699"/>
      <w:spacing w:val="-2"/>
      <w:sz w:val="24"/>
      <w:szCs w:val="20"/>
      <w:lang w:val="pl-PL" w:eastAsia="pl-PL" w:bidi="ar-SA"/>
    </w:rPr>
  </w:style>
  <w:style w:type="paragraph" w:customStyle="1" w:styleId="xl24">
    <w:name w:val="xl24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textAlignment w:val="baseline"/>
    </w:pPr>
    <w:rPr>
      <w:rFonts w:ascii="Bookman Old Style" w:eastAsia="Arial Unicode MS" w:hAnsi="Bookman Old Style" w:cs="Mangal"/>
      <w:kern w:val="3"/>
      <w:sz w:val="20"/>
      <w:szCs w:val="20"/>
      <w:lang w:val="en-GB" w:eastAsia="zh-CN" w:bidi="hi-IN"/>
    </w:rPr>
  </w:style>
  <w:style w:type="paragraph" w:customStyle="1" w:styleId="xl25">
    <w:name w:val="xl25"/>
    <w:basedOn w:val="Standard"/>
    <w:rsid w:val="00280FDA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tabs>
        <w:tab w:val="left" w:pos="709"/>
      </w:tabs>
      <w:suppressAutoHyphens/>
      <w:autoSpaceDE/>
      <w:adjustRightInd/>
      <w:spacing w:before="28" w:after="28" w:line="276" w:lineRule="auto"/>
      <w:jc w:val="center"/>
      <w:textAlignment w:val="baseline"/>
    </w:pPr>
    <w:rPr>
      <w:rFonts w:ascii="Bookman Old Style" w:eastAsia="Arial Unicode MS" w:hAnsi="Bookman Old Style" w:cs="Mangal"/>
      <w:kern w:val="3"/>
      <w:sz w:val="20"/>
      <w:szCs w:val="20"/>
      <w:lang w:val="en-GB" w:eastAsia="zh-CN" w:bidi="hi-IN"/>
    </w:rPr>
  </w:style>
  <w:style w:type="paragraph" w:customStyle="1" w:styleId="Punktowanie">
    <w:name w:val="Punktowanie"/>
    <w:basedOn w:val="Standard"/>
    <w:rsid w:val="00280FDA"/>
    <w:pPr>
      <w:widowControl w:val="0"/>
      <w:tabs>
        <w:tab w:val="left" w:pos="1380"/>
      </w:tabs>
      <w:suppressAutoHyphens/>
      <w:autoSpaceDE/>
      <w:adjustRightInd/>
      <w:spacing w:after="200" w:line="276" w:lineRule="auto"/>
      <w:ind w:left="680" w:hanging="340"/>
      <w:textAlignment w:val="baseline"/>
    </w:pPr>
    <w:rPr>
      <w:rFonts w:eastAsia="Arial Unicode MS" w:cs="Mangal"/>
      <w:kern w:val="3"/>
      <w:lang w:val="en-GB" w:eastAsia="zh-CN" w:bidi="hi-IN"/>
    </w:rPr>
  </w:style>
  <w:style w:type="paragraph" w:customStyle="1" w:styleId="StylBookmanOldStyleWyjustowanyPrzed5ptPo5pt">
    <w:name w:val="Styl Bookman Old Style Wyjustowany Przed:  5 pt Po:  5 pt"/>
    <w:basedOn w:val="Standard"/>
    <w:rsid w:val="00280FDA"/>
    <w:pPr>
      <w:widowControl w:val="0"/>
      <w:tabs>
        <w:tab w:val="left" w:pos="1440"/>
      </w:tabs>
      <w:suppressAutoHyphens/>
      <w:autoSpaceDE/>
      <w:adjustRightInd/>
      <w:spacing w:before="100" w:after="100" w:line="276" w:lineRule="auto"/>
      <w:ind w:left="720" w:hanging="360"/>
      <w:jc w:val="both"/>
      <w:textAlignment w:val="baseline"/>
    </w:pPr>
    <w:rPr>
      <w:rFonts w:ascii="Bookman Old Style" w:eastAsia="Arial Unicode MS" w:hAnsi="Bookman Old Style" w:cs="Mangal"/>
      <w:kern w:val="3"/>
      <w:szCs w:val="20"/>
      <w:lang w:val="en-GB" w:eastAsia="zh-CN" w:bidi="hi-IN"/>
    </w:rPr>
  </w:style>
  <w:style w:type="paragraph" w:customStyle="1" w:styleId="FSCList">
    <w:name w:val="FSC: List"/>
    <w:basedOn w:val="Standard"/>
    <w:rsid w:val="00280FDA"/>
    <w:pPr>
      <w:widowControl w:val="0"/>
      <w:tabs>
        <w:tab w:val="left" w:pos="587"/>
        <w:tab w:val="left" w:pos="720"/>
      </w:tabs>
      <w:suppressAutoHyphens/>
      <w:autoSpaceDE/>
      <w:adjustRightInd/>
      <w:spacing w:after="200" w:line="276" w:lineRule="auto"/>
      <w:ind w:left="360" w:hanging="360"/>
      <w:textAlignment w:val="baseline"/>
    </w:pPr>
    <w:rPr>
      <w:rFonts w:ascii="Arial" w:eastAsia="MS Mincho" w:hAnsi="Arial" w:cs="Mangal"/>
      <w:kern w:val="3"/>
      <w:sz w:val="18"/>
      <w:szCs w:val="20"/>
      <w:lang w:val="en-US" w:eastAsia="de-DE" w:bidi="hi-IN"/>
    </w:rPr>
  </w:style>
  <w:style w:type="paragraph" w:customStyle="1" w:styleId="FSCintroduction">
    <w:name w:val="FSC: introduction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60" w:after="60" w:line="276" w:lineRule="auto"/>
      <w:textAlignment w:val="baseline"/>
    </w:pPr>
    <w:rPr>
      <w:rFonts w:ascii="Arial" w:eastAsia="Arial Unicode MS" w:hAnsi="Arial" w:cs="Mangal"/>
      <w:b/>
      <w:kern w:val="3"/>
      <w:sz w:val="18"/>
      <w:szCs w:val="20"/>
      <w:lang w:val="en-US" w:eastAsia="de-DE" w:bidi="hi-IN"/>
    </w:rPr>
  </w:style>
  <w:style w:type="paragraph" w:customStyle="1" w:styleId="Standardowy4">
    <w:name w:val="Standardowy4"/>
    <w:rsid w:val="00280FDA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ListParagraph1">
    <w:name w:val="List Paragraph1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120" w:line="360" w:lineRule="auto"/>
      <w:ind w:left="708"/>
      <w:textAlignment w:val="baseline"/>
    </w:pPr>
    <w:rPr>
      <w:rFonts w:ascii="Arial" w:eastAsia="Arial Unicode MS" w:hAnsi="Arial" w:cs="Arial"/>
      <w:kern w:val="3"/>
      <w:sz w:val="20"/>
      <w:szCs w:val="20"/>
      <w:lang w:val="en-GB" w:eastAsia="zh-CN" w:bidi="hi-IN"/>
    </w:rPr>
  </w:style>
  <w:style w:type="paragraph" w:customStyle="1" w:styleId="Tabela1a">
    <w:name w:val="Tabela1a"/>
    <w:basedOn w:val="Tabela1"/>
    <w:rsid w:val="00280FDA"/>
    <w:pPr>
      <w:suppressAutoHyphens w:val="0"/>
      <w:ind w:left="0" w:right="57"/>
      <w:jc w:val="right"/>
    </w:pPr>
    <w:rPr>
      <w:szCs w:val="20"/>
      <w:lang w:eastAsia="pl-PL"/>
    </w:rPr>
  </w:style>
  <w:style w:type="paragraph" w:customStyle="1" w:styleId="StylTekstpodstawowyzwciciem2Przed6pt">
    <w:name w:val="Styl Tekst podstawowy z wcięciem 2 + Przed:  6 pt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before="120" w:line="276" w:lineRule="auto"/>
      <w:jc w:val="both"/>
      <w:textAlignment w:val="baseline"/>
    </w:pPr>
    <w:rPr>
      <w:rFonts w:ascii="Arial" w:eastAsia="Arial Unicode MS" w:hAnsi="Arial" w:cs="Mangal"/>
      <w:kern w:val="3"/>
      <w:szCs w:val="20"/>
      <w:lang w:val="en-GB" w:eastAsia="zh-CN" w:bidi="hi-IN"/>
    </w:rPr>
  </w:style>
  <w:style w:type="paragraph" w:customStyle="1" w:styleId="EinfacherAbsatz">
    <w:name w:val="[Einfacher Absatz]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88" w:lineRule="auto"/>
      <w:textAlignment w:val="baseline"/>
    </w:pPr>
    <w:rPr>
      <w:rFonts w:ascii="Times-Roman" w:eastAsia="Calibri" w:hAnsi="Times-Roman" w:cs="Times-Roman"/>
      <w:color w:val="000000"/>
      <w:kern w:val="3"/>
      <w:lang w:val="de-DE" w:eastAsia="en-US" w:bidi="hi-IN"/>
    </w:rPr>
  </w:style>
  <w:style w:type="paragraph" w:customStyle="1" w:styleId="ListaP1">
    <w:name w:val="Lista_P1"/>
    <w:basedOn w:val="Standard"/>
    <w:rsid w:val="00280FDA"/>
    <w:pPr>
      <w:keepNext/>
      <w:widowControl w:val="0"/>
      <w:tabs>
        <w:tab w:val="left" w:pos="709"/>
      </w:tabs>
      <w:suppressAutoHyphens/>
      <w:autoSpaceDE/>
      <w:adjustRightInd/>
      <w:spacing w:before="120" w:line="276" w:lineRule="auto"/>
      <w:textAlignment w:val="baseline"/>
    </w:pPr>
    <w:rPr>
      <w:rFonts w:eastAsia="Calibri" w:cs="Mangal"/>
      <w:b/>
      <w:kern w:val="3"/>
      <w:sz w:val="20"/>
      <w:szCs w:val="20"/>
      <w:lang w:val="en-GB" w:eastAsia="ar-SA" w:bidi="hi-IN"/>
    </w:rPr>
  </w:style>
  <w:style w:type="paragraph" w:customStyle="1" w:styleId="ListaP2">
    <w:name w:val="Lista_P2"/>
    <w:basedOn w:val="ListaP1"/>
    <w:rsid w:val="00280FDA"/>
    <w:pPr>
      <w:keepNext w:val="0"/>
      <w:tabs>
        <w:tab w:val="clear" w:pos="709"/>
        <w:tab w:val="left" w:pos="2880"/>
      </w:tabs>
      <w:spacing w:before="0" w:after="120"/>
      <w:ind w:left="1440" w:hanging="360"/>
    </w:pPr>
    <w:rPr>
      <w:b w:val="0"/>
    </w:rPr>
  </w:style>
  <w:style w:type="paragraph" w:customStyle="1" w:styleId="ListaP3">
    <w:name w:val="Lista_P3"/>
    <w:basedOn w:val="ListaP2"/>
    <w:rsid w:val="00280FDA"/>
    <w:pPr>
      <w:tabs>
        <w:tab w:val="clear" w:pos="2880"/>
        <w:tab w:val="left" w:pos="4320"/>
      </w:tabs>
      <w:ind w:left="2160" w:firstLine="0"/>
    </w:pPr>
  </w:style>
  <w:style w:type="paragraph" w:customStyle="1" w:styleId="Bezodstpw2">
    <w:name w:val="Bez odstępów2"/>
    <w:basedOn w:val="Standard"/>
    <w:rsid w:val="00280FDA"/>
    <w:pPr>
      <w:widowControl w:val="0"/>
      <w:tabs>
        <w:tab w:val="left" w:pos="708"/>
      </w:tabs>
      <w:suppressAutoHyphens/>
      <w:autoSpaceDE/>
      <w:adjustRightInd/>
      <w:spacing w:after="200" w:line="276" w:lineRule="auto"/>
      <w:textAlignment w:val="baseline"/>
    </w:pPr>
    <w:rPr>
      <w:rFonts w:ascii="Cambria" w:eastAsia="Arial Unicode MS" w:hAnsi="Cambria" w:cs="Cambria"/>
      <w:color w:val="000000"/>
      <w:kern w:val="3"/>
      <w:lang w:val="en-GB" w:eastAsia="ar-SA" w:bidi="hi-IN"/>
    </w:rPr>
  </w:style>
  <w:style w:type="paragraph" w:customStyle="1" w:styleId="Akapitzlist3">
    <w:name w:val="Akapit z listą3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ind w:left="720"/>
      <w:textAlignment w:val="baseline"/>
    </w:pPr>
    <w:rPr>
      <w:rFonts w:ascii="Calibri" w:eastAsia="Arial Unicode MS" w:hAnsi="Calibri" w:cs="Calibri"/>
      <w:kern w:val="3"/>
      <w:sz w:val="22"/>
      <w:szCs w:val="22"/>
      <w:lang w:val="en-GB" w:eastAsia="en-US" w:bidi="hi-IN"/>
    </w:rPr>
  </w:style>
  <w:style w:type="paragraph" w:customStyle="1" w:styleId="Bezodstpw3">
    <w:name w:val="Bez odstępów3"/>
    <w:rsid w:val="00280FDA"/>
    <w:pPr>
      <w:suppressAutoHyphens/>
      <w:autoSpaceDN w:val="0"/>
      <w:textAlignment w:val="baseline"/>
    </w:pPr>
    <w:rPr>
      <w:rFonts w:ascii="Calibri" w:eastAsia="Calibri" w:hAnsi="Calibri" w:cs="Calibri"/>
      <w:kern w:val="3"/>
      <w:sz w:val="22"/>
      <w:szCs w:val="22"/>
      <w:lang w:val="de-DE" w:eastAsia="de-DE" w:bidi="hi-IN"/>
    </w:rPr>
  </w:style>
  <w:style w:type="paragraph" w:styleId="Mapadokumentu">
    <w:name w:val="Document Map"/>
    <w:basedOn w:val="Standard"/>
    <w:link w:val="MapadokumentuZnak2"/>
    <w:rsid w:val="00280FDA"/>
    <w:pPr>
      <w:widowControl w:val="0"/>
      <w:tabs>
        <w:tab w:val="left" w:pos="709"/>
      </w:tabs>
      <w:suppressAutoHyphens/>
      <w:autoSpaceDE/>
      <w:adjustRightInd/>
      <w:spacing w:after="200" w:line="276" w:lineRule="auto"/>
      <w:textAlignment w:val="baseline"/>
    </w:pPr>
    <w:rPr>
      <w:rFonts w:ascii="Tahoma" w:eastAsia="Calibri" w:hAnsi="Tahoma" w:cs="Tahoma"/>
      <w:kern w:val="3"/>
      <w:sz w:val="16"/>
      <w:szCs w:val="16"/>
      <w:lang w:val="en-GB" w:eastAsia="zh-CN" w:bidi="hi-IN"/>
    </w:rPr>
  </w:style>
  <w:style w:type="character" w:customStyle="1" w:styleId="MapadokumentuZnak2">
    <w:name w:val="Mapa dokumentu Znak2"/>
    <w:basedOn w:val="Domylnaczcionkaakapitu"/>
    <w:link w:val="Mapadokumentu"/>
    <w:rsid w:val="00280FDA"/>
    <w:rPr>
      <w:rFonts w:ascii="Tahoma" w:eastAsia="Calibri" w:hAnsi="Tahoma" w:cs="Tahoma"/>
      <w:kern w:val="3"/>
      <w:sz w:val="16"/>
      <w:szCs w:val="16"/>
      <w:lang w:val="en-GB" w:eastAsia="zh-CN" w:bidi="hi-IN"/>
    </w:rPr>
  </w:style>
  <w:style w:type="paragraph" w:customStyle="1" w:styleId="Style14">
    <w:name w:val="Style14"/>
    <w:basedOn w:val="Standard"/>
    <w:rsid w:val="00280FDA"/>
    <w:pPr>
      <w:widowControl w:val="0"/>
      <w:tabs>
        <w:tab w:val="left" w:pos="709"/>
      </w:tabs>
      <w:suppressAutoHyphens/>
      <w:autoSpaceDE/>
      <w:adjustRightInd/>
      <w:spacing w:after="200" w:line="240" w:lineRule="exact"/>
      <w:textAlignment w:val="baseline"/>
    </w:pPr>
    <w:rPr>
      <w:rFonts w:ascii="Calibri" w:eastAsia="Arial Unicode MS" w:hAnsi="Calibri" w:cs="Mangal"/>
      <w:kern w:val="3"/>
      <w:lang w:val="en-GB" w:eastAsia="zh-CN" w:bidi="hi-IN"/>
    </w:rPr>
  </w:style>
  <w:style w:type="paragraph" w:styleId="Zwrotpoegnalny">
    <w:name w:val="Closing"/>
    <w:basedOn w:val="Standard"/>
    <w:link w:val="ZwrotpoegnalnyZnak"/>
    <w:rsid w:val="00280FDA"/>
    <w:pPr>
      <w:widowControl w:val="0"/>
      <w:tabs>
        <w:tab w:val="left" w:pos="709"/>
      </w:tabs>
      <w:suppressAutoHyphens/>
      <w:autoSpaceDE/>
      <w:adjustRightInd/>
      <w:spacing w:after="40" w:line="276" w:lineRule="auto"/>
      <w:textAlignment w:val="baseline"/>
    </w:pPr>
    <w:rPr>
      <w:rFonts w:ascii="Calibri" w:eastAsia="Arial Unicode MS" w:hAnsi="Calibri" w:cs="Calibri"/>
      <w:color w:val="17365D"/>
      <w:kern w:val="3"/>
      <w:sz w:val="20"/>
      <w:szCs w:val="20"/>
      <w:lang w:val="en-GB" w:eastAsia="nl-NL" w:bidi="hi-IN"/>
    </w:rPr>
  </w:style>
  <w:style w:type="character" w:customStyle="1" w:styleId="ZwrotpoegnalnyZnak">
    <w:name w:val="Zwrot pożegnalny Znak"/>
    <w:basedOn w:val="Domylnaczcionkaakapitu"/>
    <w:link w:val="Zwrotpoegnalny"/>
    <w:rsid w:val="00280FDA"/>
    <w:rPr>
      <w:rFonts w:ascii="Calibri" w:eastAsia="Arial Unicode MS" w:hAnsi="Calibri" w:cs="Calibri"/>
      <w:color w:val="17365D"/>
      <w:kern w:val="3"/>
      <w:lang w:val="en-GB" w:eastAsia="nl-NL" w:bidi="hi-IN"/>
    </w:rPr>
  </w:style>
  <w:style w:type="paragraph" w:customStyle="1" w:styleId="Framecontents">
    <w:name w:val="Frame contents"/>
    <w:basedOn w:val="Textbody"/>
    <w:rsid w:val="00280FDA"/>
  </w:style>
  <w:style w:type="character" w:customStyle="1" w:styleId="Internetlink">
    <w:name w:val="Internet link"/>
    <w:rsid w:val="00280FDA"/>
    <w:rPr>
      <w:color w:val="0000FF"/>
      <w:u w:val="single"/>
    </w:rPr>
  </w:style>
  <w:style w:type="character" w:customStyle="1" w:styleId="DefaultZnakZnakZnak">
    <w:name w:val="Default Znak Znak Znak"/>
    <w:rsid w:val="00280FDA"/>
    <w:rPr>
      <w:rFonts w:ascii="Arial Narrow" w:hAnsi="Arial Narrow" w:cs="Arial Narrow"/>
      <w:color w:val="000000"/>
      <w:sz w:val="24"/>
      <w:szCs w:val="24"/>
      <w:lang w:val="pl-PL" w:eastAsia="pl-PL" w:bidi="ar-SA"/>
    </w:rPr>
  </w:style>
  <w:style w:type="character" w:customStyle="1" w:styleId="apple-style-span">
    <w:name w:val="apple-style-span"/>
    <w:basedOn w:val="Domylnaczcionkaakapitu"/>
    <w:rsid w:val="00280FDA"/>
  </w:style>
  <w:style w:type="character" w:customStyle="1" w:styleId="AkapitzlistZnakZnakZnakZnak">
    <w:name w:val="Akapit z listą Znak Znak Znak Znak"/>
    <w:rsid w:val="00280FDA"/>
    <w:rPr>
      <w:sz w:val="22"/>
      <w:szCs w:val="22"/>
      <w:lang w:val="en-US" w:eastAsia="en-US" w:bidi="en-US"/>
    </w:rPr>
  </w:style>
  <w:style w:type="character" w:customStyle="1" w:styleId="FontStyle12">
    <w:name w:val="Font Style12"/>
    <w:rsid w:val="00280FDA"/>
    <w:rPr>
      <w:rFonts w:ascii="Times New Roman" w:hAnsi="Times New Roman" w:cs="Times New Roman"/>
      <w:b/>
      <w:bCs/>
      <w:sz w:val="14"/>
      <w:szCs w:val="14"/>
    </w:rPr>
  </w:style>
  <w:style w:type="character" w:customStyle="1" w:styleId="WW8Num1z0">
    <w:name w:val="WW8Num1z0"/>
    <w:rsid w:val="00280FDA"/>
    <w:rPr>
      <w:rFonts w:ascii="Symbol" w:hAnsi="Symbol"/>
    </w:rPr>
  </w:style>
  <w:style w:type="character" w:customStyle="1" w:styleId="WW8Num2z0">
    <w:name w:val="WW8Num2z0"/>
    <w:rsid w:val="00280FDA"/>
    <w:rPr>
      <w:color w:val="000000"/>
      <w:position w:val="0"/>
      <w:sz w:val="24"/>
      <w:vertAlign w:val="baseline"/>
    </w:rPr>
  </w:style>
  <w:style w:type="character" w:customStyle="1" w:styleId="WW8Num2z1">
    <w:name w:val="WW8Num2z1"/>
    <w:rsid w:val="00280FDA"/>
    <w:rPr>
      <w:rFonts w:ascii="Courier New" w:eastAsia="ヒラギノ角ゴ Pro W3" w:hAnsi="Courier New"/>
      <w:color w:val="000000"/>
      <w:position w:val="0"/>
      <w:sz w:val="24"/>
      <w:vertAlign w:val="baseline"/>
    </w:rPr>
  </w:style>
  <w:style w:type="character" w:customStyle="1" w:styleId="WW8Num2z2">
    <w:name w:val="WW8Num2z2"/>
    <w:rsid w:val="00280FDA"/>
    <w:rPr>
      <w:rFonts w:ascii="Wingdings" w:eastAsia="ヒラギノ角ゴ Pro W3" w:hAnsi="Wingdings"/>
      <w:color w:val="000000"/>
      <w:position w:val="0"/>
      <w:sz w:val="24"/>
      <w:vertAlign w:val="baseline"/>
    </w:rPr>
  </w:style>
  <w:style w:type="character" w:customStyle="1" w:styleId="WW8Num3z0">
    <w:name w:val="WW8Num3z0"/>
    <w:rsid w:val="00280FDA"/>
    <w:rPr>
      <w:rFonts w:ascii="Symbol" w:hAnsi="Symbol"/>
      <w:b/>
    </w:rPr>
  </w:style>
  <w:style w:type="character" w:customStyle="1" w:styleId="WW8Num3z1">
    <w:name w:val="WW8Num3z1"/>
    <w:rsid w:val="00280FDA"/>
    <w:rPr>
      <w:rFonts w:ascii="Wingdings 2" w:hAnsi="Wingdings 2" w:cs="Arial"/>
    </w:rPr>
  </w:style>
  <w:style w:type="character" w:customStyle="1" w:styleId="WW8Num3z2">
    <w:name w:val="WW8Num3z2"/>
    <w:rsid w:val="00280FDA"/>
    <w:rPr>
      <w:rFonts w:ascii="StarSymbol" w:hAnsi="StarSymbol"/>
    </w:rPr>
  </w:style>
  <w:style w:type="character" w:customStyle="1" w:styleId="WW8Num3z3">
    <w:name w:val="WW8Num3z3"/>
    <w:rsid w:val="00280FDA"/>
    <w:rPr>
      <w:rFonts w:ascii="Wingdings" w:hAnsi="Wingdings"/>
    </w:rPr>
  </w:style>
  <w:style w:type="character" w:customStyle="1" w:styleId="WW8Num4z0">
    <w:name w:val="WW8Num4z0"/>
    <w:rsid w:val="00280FDA"/>
    <w:rPr>
      <w:rFonts w:cs="Times New Roman"/>
    </w:rPr>
  </w:style>
  <w:style w:type="character" w:customStyle="1" w:styleId="WW8Num5z0">
    <w:name w:val="WW8Num5z0"/>
    <w:rsid w:val="00280FDA"/>
    <w:rPr>
      <w:rFonts w:cs="Times New Roman"/>
    </w:rPr>
  </w:style>
  <w:style w:type="character" w:customStyle="1" w:styleId="WW8Num6z0">
    <w:name w:val="WW8Num6z0"/>
    <w:rsid w:val="00280FDA"/>
    <w:rPr>
      <w:rFonts w:cs="Times New Roman"/>
    </w:rPr>
  </w:style>
  <w:style w:type="character" w:customStyle="1" w:styleId="WW8Num7z0">
    <w:name w:val="WW8Num7z0"/>
    <w:rsid w:val="00280FDA"/>
    <w:rPr>
      <w:rFonts w:cs="Times New Roman"/>
    </w:rPr>
  </w:style>
  <w:style w:type="character" w:customStyle="1" w:styleId="WW8Num8z0">
    <w:name w:val="WW8Num8z0"/>
    <w:rsid w:val="00280FDA"/>
    <w:rPr>
      <w:b/>
    </w:rPr>
  </w:style>
  <w:style w:type="character" w:customStyle="1" w:styleId="WW8Num9z0">
    <w:name w:val="WW8Num9z0"/>
    <w:rsid w:val="00280FDA"/>
    <w:rPr>
      <w:rFonts w:cs="Times New Roman"/>
    </w:rPr>
  </w:style>
  <w:style w:type="character" w:customStyle="1" w:styleId="WW8Num10z0">
    <w:name w:val="WW8Num10z0"/>
    <w:rsid w:val="00280FDA"/>
    <w:rPr>
      <w:rFonts w:cs="Times New Roman"/>
    </w:rPr>
  </w:style>
  <w:style w:type="character" w:customStyle="1" w:styleId="WW8Num11z0">
    <w:name w:val="WW8Num11z0"/>
    <w:rsid w:val="00280FDA"/>
    <w:rPr>
      <w:rFonts w:cs="Times New Roman"/>
    </w:rPr>
  </w:style>
  <w:style w:type="character" w:customStyle="1" w:styleId="WW8Num12z0">
    <w:name w:val="WW8Num12z0"/>
    <w:rsid w:val="00280FDA"/>
    <w:rPr>
      <w:rFonts w:cs="Times New Roman"/>
    </w:rPr>
  </w:style>
  <w:style w:type="character" w:customStyle="1" w:styleId="WW8Num13z0">
    <w:name w:val="WW8Num13z0"/>
    <w:rsid w:val="00280FDA"/>
    <w:rPr>
      <w:rFonts w:cs="Times New Roman"/>
    </w:rPr>
  </w:style>
  <w:style w:type="character" w:customStyle="1" w:styleId="WW8Num14z0">
    <w:name w:val="WW8Num14z0"/>
    <w:rsid w:val="00280FDA"/>
    <w:rPr>
      <w:rFonts w:cs="Times New Roman"/>
    </w:rPr>
  </w:style>
  <w:style w:type="character" w:customStyle="1" w:styleId="WW8Num15z0">
    <w:name w:val="WW8Num15z0"/>
    <w:rsid w:val="00280FDA"/>
    <w:rPr>
      <w:rFonts w:cs="Times New Roman"/>
    </w:rPr>
  </w:style>
  <w:style w:type="character" w:customStyle="1" w:styleId="WW8Num16z0">
    <w:name w:val="WW8Num16z0"/>
    <w:rsid w:val="00280FDA"/>
    <w:rPr>
      <w:rFonts w:cs="Times New Roman"/>
    </w:rPr>
  </w:style>
  <w:style w:type="character" w:customStyle="1" w:styleId="WW8Num17z0">
    <w:name w:val="WW8Num17z0"/>
    <w:rsid w:val="00280FDA"/>
    <w:rPr>
      <w:b/>
    </w:rPr>
  </w:style>
  <w:style w:type="character" w:customStyle="1" w:styleId="WW8Num18z0">
    <w:name w:val="WW8Num18z0"/>
    <w:rsid w:val="00280FDA"/>
    <w:rPr>
      <w:rFonts w:cs="Times New Roman"/>
    </w:rPr>
  </w:style>
  <w:style w:type="character" w:customStyle="1" w:styleId="WW8Num19z0">
    <w:name w:val="WW8Num19z0"/>
    <w:rsid w:val="00280FDA"/>
    <w:rPr>
      <w:rFonts w:cs="Times New Roman"/>
    </w:rPr>
  </w:style>
  <w:style w:type="character" w:customStyle="1" w:styleId="WW8Num20z0">
    <w:name w:val="WW8Num20z0"/>
    <w:rsid w:val="00280FDA"/>
    <w:rPr>
      <w:rFonts w:cs="Times New Roman"/>
    </w:rPr>
  </w:style>
  <w:style w:type="character" w:customStyle="1" w:styleId="WW8Num21z0">
    <w:name w:val="WW8Num21z0"/>
    <w:rsid w:val="00280FDA"/>
    <w:rPr>
      <w:rFonts w:cs="Times New Roman"/>
    </w:rPr>
  </w:style>
  <w:style w:type="character" w:customStyle="1" w:styleId="WW8Num22z0">
    <w:name w:val="WW8Num22z0"/>
    <w:rsid w:val="00280FDA"/>
    <w:rPr>
      <w:rFonts w:cs="Times New Roman"/>
    </w:rPr>
  </w:style>
  <w:style w:type="character" w:customStyle="1" w:styleId="WW8Num23z0">
    <w:name w:val="WW8Num23z0"/>
    <w:rsid w:val="00280FDA"/>
    <w:rPr>
      <w:rFonts w:cs="Times New Roman"/>
    </w:rPr>
  </w:style>
  <w:style w:type="character" w:customStyle="1" w:styleId="WW8Num24z0">
    <w:name w:val="WW8Num24z0"/>
    <w:rsid w:val="00280FDA"/>
    <w:rPr>
      <w:rFonts w:ascii="Calibri" w:eastAsia="Lucida Sans Unicode" w:hAnsi="Calibri" w:cs="Calibri"/>
    </w:rPr>
  </w:style>
  <w:style w:type="character" w:customStyle="1" w:styleId="WW8Num25z0">
    <w:name w:val="WW8Num25z0"/>
    <w:rsid w:val="00280FDA"/>
    <w:rPr>
      <w:rFonts w:cs="Times New Roman"/>
    </w:rPr>
  </w:style>
  <w:style w:type="character" w:customStyle="1" w:styleId="WW8Num27z0">
    <w:name w:val="WW8Num27z0"/>
    <w:rsid w:val="00280FDA"/>
    <w:rPr>
      <w:rFonts w:cs="Times New Roman"/>
    </w:rPr>
  </w:style>
  <w:style w:type="character" w:customStyle="1" w:styleId="WW8Num27z1">
    <w:name w:val="WW8Num27z1"/>
    <w:rsid w:val="00280FDA"/>
    <w:rPr>
      <w:rFonts w:ascii="Courier New" w:hAnsi="Courier New"/>
    </w:rPr>
  </w:style>
  <w:style w:type="character" w:customStyle="1" w:styleId="WW8Num27z3">
    <w:name w:val="WW8Num27z3"/>
    <w:rsid w:val="00280FDA"/>
    <w:rPr>
      <w:rFonts w:ascii="Symbol" w:hAnsi="Symbol"/>
    </w:rPr>
  </w:style>
  <w:style w:type="character" w:customStyle="1" w:styleId="WW8Num28z0">
    <w:name w:val="WW8Num28z0"/>
    <w:rsid w:val="00280FDA"/>
    <w:rPr>
      <w:rFonts w:cs="Times New Roman"/>
    </w:rPr>
  </w:style>
  <w:style w:type="character" w:customStyle="1" w:styleId="WW8Num28z1">
    <w:name w:val="WW8Num28z1"/>
    <w:rsid w:val="00280FDA"/>
    <w:rPr>
      <w:rFonts w:ascii="Courier New" w:hAnsi="Courier New"/>
    </w:rPr>
  </w:style>
  <w:style w:type="character" w:customStyle="1" w:styleId="WW8Num28z2">
    <w:name w:val="WW8Num28z2"/>
    <w:rsid w:val="00280FDA"/>
    <w:rPr>
      <w:rFonts w:ascii="Wingdings" w:hAnsi="Wingdings"/>
    </w:rPr>
  </w:style>
  <w:style w:type="character" w:customStyle="1" w:styleId="WW8Num29z0">
    <w:name w:val="WW8Num29z0"/>
    <w:rsid w:val="00280FDA"/>
    <w:rPr>
      <w:b/>
    </w:rPr>
  </w:style>
  <w:style w:type="character" w:customStyle="1" w:styleId="WW8Num30z0">
    <w:name w:val="WW8Num30z0"/>
    <w:rsid w:val="00280FDA"/>
    <w:rPr>
      <w:rFonts w:ascii="Symbol" w:hAnsi="Symbol"/>
      <w:color w:val="00000A"/>
    </w:rPr>
  </w:style>
  <w:style w:type="character" w:customStyle="1" w:styleId="WW8Num30z1">
    <w:name w:val="WW8Num30z1"/>
    <w:rsid w:val="00280FDA"/>
    <w:rPr>
      <w:rFonts w:ascii="Courier New" w:hAnsi="Courier New"/>
    </w:rPr>
  </w:style>
  <w:style w:type="character" w:customStyle="1" w:styleId="WW8Num30z2">
    <w:name w:val="WW8Num30z2"/>
    <w:rsid w:val="00280FDA"/>
    <w:rPr>
      <w:rFonts w:ascii="Wingdings" w:hAnsi="Wingdings"/>
    </w:rPr>
  </w:style>
  <w:style w:type="character" w:customStyle="1" w:styleId="WW8Num30z3">
    <w:name w:val="WW8Num30z3"/>
    <w:rsid w:val="00280FDA"/>
    <w:rPr>
      <w:rFonts w:ascii="Symbol" w:hAnsi="Symbol"/>
    </w:rPr>
  </w:style>
  <w:style w:type="character" w:customStyle="1" w:styleId="WW8Num31z0">
    <w:name w:val="WW8Num31z0"/>
    <w:rsid w:val="00280FDA"/>
    <w:rPr>
      <w:rFonts w:ascii="Times New Roman" w:hAnsi="Times New Roman" w:cs="Times New Roman"/>
      <w:b/>
      <w:i/>
      <w:color w:val="00000A"/>
      <w:sz w:val="24"/>
      <w:szCs w:val="24"/>
    </w:rPr>
  </w:style>
  <w:style w:type="character" w:customStyle="1" w:styleId="WW8Num32z0">
    <w:name w:val="WW8Num32z0"/>
    <w:rsid w:val="00280FDA"/>
    <w:rPr>
      <w:rFonts w:ascii="Arial" w:hAnsi="Arial" w:cs="Arial"/>
      <w:b w:val="0"/>
      <w:bCs w:val="0"/>
      <w:i w:val="0"/>
      <w:iCs w:val="0"/>
      <w:caps w:val="0"/>
      <w:smallCaps w:val="0"/>
      <w:dstrike/>
      <w:vanish w:val="0"/>
      <w:color w:val="000000"/>
      <w:position w:val="0"/>
      <w:sz w:val="16"/>
      <w:szCs w:val="16"/>
      <w:vertAlign w:val="baseline"/>
    </w:rPr>
  </w:style>
  <w:style w:type="character" w:customStyle="1" w:styleId="WW8Num32z1">
    <w:name w:val="WW8Num32z1"/>
    <w:rsid w:val="00280FDA"/>
    <w:rPr>
      <w:rFonts w:cs="Times New Roman"/>
    </w:rPr>
  </w:style>
  <w:style w:type="character" w:customStyle="1" w:styleId="WW8Num33z0">
    <w:name w:val="WW8Num33z0"/>
    <w:rsid w:val="00280FDA"/>
    <w:rPr>
      <w:rFonts w:ascii="Symbol" w:hAnsi="Symbol"/>
    </w:rPr>
  </w:style>
  <w:style w:type="character" w:customStyle="1" w:styleId="WW8Num33z1">
    <w:name w:val="WW8Num33z1"/>
    <w:rsid w:val="00280FDA"/>
    <w:rPr>
      <w:rFonts w:ascii="Courier New" w:hAnsi="Courier New"/>
    </w:rPr>
  </w:style>
  <w:style w:type="character" w:customStyle="1" w:styleId="WW8Num33z2">
    <w:name w:val="WW8Num33z2"/>
    <w:rsid w:val="00280FDA"/>
    <w:rPr>
      <w:rFonts w:ascii="Wingdings" w:hAnsi="Wingdings"/>
    </w:rPr>
  </w:style>
  <w:style w:type="character" w:customStyle="1" w:styleId="WW8Num34z0">
    <w:name w:val="WW8Num34z0"/>
    <w:rsid w:val="00280FDA"/>
    <w:rPr>
      <w:rFonts w:ascii="Wingdings" w:hAnsi="Wingdings"/>
    </w:rPr>
  </w:style>
  <w:style w:type="character" w:customStyle="1" w:styleId="WW8Num34z1">
    <w:name w:val="WW8Num34z1"/>
    <w:rsid w:val="00280FDA"/>
    <w:rPr>
      <w:rFonts w:ascii="Courier New" w:hAnsi="Courier New"/>
    </w:rPr>
  </w:style>
  <w:style w:type="character" w:customStyle="1" w:styleId="WW8Num34z3">
    <w:name w:val="WW8Num34z3"/>
    <w:rsid w:val="00280FDA"/>
    <w:rPr>
      <w:rFonts w:ascii="Symbol" w:hAnsi="Symbol"/>
    </w:rPr>
  </w:style>
  <w:style w:type="character" w:customStyle="1" w:styleId="Domylnaczcionkaakapitu2">
    <w:name w:val="Domyślna czcionka akapitu2"/>
    <w:rsid w:val="00280FDA"/>
  </w:style>
  <w:style w:type="character" w:customStyle="1" w:styleId="WW8Num24z1">
    <w:name w:val="WW8Num24z1"/>
    <w:rsid w:val="00280FDA"/>
    <w:rPr>
      <w:rFonts w:ascii="Courier New" w:hAnsi="Courier New" w:cs="Courier New"/>
    </w:rPr>
  </w:style>
  <w:style w:type="character" w:customStyle="1" w:styleId="WW8Num24z2">
    <w:name w:val="WW8Num24z2"/>
    <w:rsid w:val="00280FDA"/>
    <w:rPr>
      <w:rFonts w:ascii="Wingdings" w:hAnsi="Wingdings"/>
    </w:rPr>
  </w:style>
  <w:style w:type="character" w:customStyle="1" w:styleId="WW8Num24z3">
    <w:name w:val="WW8Num24z3"/>
    <w:rsid w:val="00280FDA"/>
    <w:rPr>
      <w:rFonts w:ascii="Symbol" w:hAnsi="Symbol"/>
    </w:rPr>
  </w:style>
  <w:style w:type="character" w:customStyle="1" w:styleId="WW8Num26z0">
    <w:name w:val="WW8Num26z0"/>
    <w:rsid w:val="00280FDA"/>
    <w:rPr>
      <w:rFonts w:cs="Times New Roman"/>
    </w:rPr>
  </w:style>
  <w:style w:type="character" w:customStyle="1" w:styleId="Domylnaczcionkaakapitu1">
    <w:name w:val="Domyślna czcionka akapitu1"/>
    <w:rsid w:val="00280FDA"/>
  </w:style>
  <w:style w:type="character" w:customStyle="1" w:styleId="WyliczenieZnak">
    <w:name w:val="Wyliczenie Znak"/>
    <w:rsid w:val="00280FDA"/>
    <w:rPr>
      <w:rFonts w:ascii="Calibri" w:hAnsi="Calibri" w:cs="Calibri"/>
      <w:bCs/>
      <w:iCs/>
      <w:color w:val="000000"/>
      <w:sz w:val="24"/>
      <w:szCs w:val="24"/>
      <w:lang w:val="en-US" w:eastAsia="ar-SA" w:bidi="ar-SA"/>
    </w:rPr>
  </w:style>
  <w:style w:type="character" w:customStyle="1" w:styleId="Teksttreci4">
    <w:name w:val="Tekst treści4"/>
    <w:rsid w:val="00280FDA"/>
  </w:style>
  <w:style w:type="character" w:customStyle="1" w:styleId="FontStyle11">
    <w:name w:val="Font Style11"/>
    <w:rsid w:val="00280FDA"/>
    <w:rPr>
      <w:rFonts w:ascii="Arial Narrow" w:hAnsi="Arial Narrow"/>
      <w:i/>
      <w:iCs/>
      <w:sz w:val="12"/>
      <w:szCs w:val="12"/>
    </w:rPr>
  </w:style>
  <w:style w:type="character" w:customStyle="1" w:styleId="WW-Znak">
    <w:name w:val="WW- Znak"/>
    <w:rsid w:val="00280FDA"/>
    <w:rPr>
      <w:rFonts w:ascii="Arial" w:eastAsia="Calibri" w:hAnsi="Arial"/>
      <w:b/>
      <w:bCs/>
      <w:sz w:val="24"/>
      <w:lang w:val="pl-PL" w:eastAsia="ar-SA" w:bidi="ar-SA"/>
    </w:rPr>
  </w:style>
  <w:style w:type="character" w:customStyle="1" w:styleId="Tekstpodstawowy1">
    <w:name w:val="Tekst podstawowy1"/>
    <w:rsid w:val="00280FDA"/>
    <w:rPr>
      <w:rFonts w:ascii="Arial" w:hAnsi="Arial"/>
      <w:spacing w:val="-5"/>
      <w:lang w:val="pl-PL" w:eastAsia="en-US" w:bidi="ar-SA"/>
    </w:rPr>
  </w:style>
  <w:style w:type="character" w:customStyle="1" w:styleId="Tekstpodstawowy20">
    <w:name w:val="Tekst podstawowy2"/>
    <w:rsid w:val="00280FDA"/>
    <w:rPr>
      <w:rFonts w:ascii="Arial" w:hAnsi="Arial"/>
      <w:spacing w:val="-5"/>
      <w:lang w:val="pl-PL" w:eastAsia="en-US" w:bidi="ar-SA"/>
    </w:rPr>
  </w:style>
  <w:style w:type="character" w:customStyle="1" w:styleId="123ZnakZnak">
    <w:name w:val="1 2 3 Znak Znak"/>
    <w:rsid w:val="00280FDA"/>
    <w:rPr>
      <w:rFonts w:ascii="Arial Narrow" w:hAnsi="Arial Narrow" w:cs="Arial Narrow"/>
      <w:b/>
      <w:bCs/>
      <w:color w:val="000000"/>
      <w:sz w:val="22"/>
      <w:szCs w:val="24"/>
      <w:lang w:val="pl-PL" w:eastAsia="pl-PL" w:bidi="ar-SA"/>
    </w:rPr>
  </w:style>
  <w:style w:type="character" w:customStyle="1" w:styleId="abcZnakZnak">
    <w:name w:val="abc Znak Znak"/>
    <w:rsid w:val="00280FDA"/>
    <w:rPr>
      <w:rFonts w:ascii="Arial Narrow" w:hAnsi="Arial Narrow" w:cs="Arial Narrow"/>
      <w:b/>
      <w:color w:val="000000"/>
      <w:sz w:val="24"/>
      <w:szCs w:val="24"/>
      <w:lang w:val="pl-PL" w:eastAsia="pl-PL" w:bidi="ar-SA"/>
    </w:rPr>
  </w:style>
  <w:style w:type="character" w:customStyle="1" w:styleId="abcmaleZnakZnak">
    <w:name w:val="a b c male Znak Znak"/>
    <w:rsid w:val="00280FDA"/>
    <w:rPr>
      <w:rFonts w:ascii="Arial Narrow" w:hAnsi="Arial Narrow" w:cs="Arial Narrow"/>
      <w:b/>
      <w:bCs/>
      <w:color w:val="000000"/>
      <w:sz w:val="24"/>
      <w:szCs w:val="24"/>
      <w:lang w:val="pl-PL" w:eastAsia="pl-PL" w:bidi="ar-SA"/>
    </w:rPr>
  </w:style>
  <w:style w:type="character" w:customStyle="1" w:styleId="StrongEmphasis">
    <w:name w:val="Strong Emphasis"/>
    <w:rsid w:val="00280FDA"/>
    <w:rPr>
      <w:b/>
      <w:bCs/>
    </w:rPr>
  </w:style>
  <w:style w:type="character" w:customStyle="1" w:styleId="para">
    <w:name w:val="para"/>
    <w:rsid w:val="00280FDA"/>
    <w:rPr>
      <w:rFonts w:cs="Times New Roman"/>
    </w:rPr>
  </w:style>
  <w:style w:type="character" w:styleId="UyteHipercze">
    <w:name w:val="FollowedHyperlink"/>
    <w:basedOn w:val="Domylnaczcionkaakapitu"/>
    <w:rsid w:val="00280FDA"/>
    <w:rPr>
      <w:color w:val="800080"/>
      <w:u w:val="single"/>
    </w:rPr>
  </w:style>
  <w:style w:type="character" w:customStyle="1" w:styleId="WW8Num10z3">
    <w:name w:val="WW8Num10z3"/>
    <w:rsid w:val="00280FDA"/>
    <w:rPr>
      <w:rFonts w:ascii="Symbol" w:hAnsi="Symbol"/>
    </w:rPr>
  </w:style>
  <w:style w:type="character" w:customStyle="1" w:styleId="nowefunkcjeZnak">
    <w:name w:val="nowe funkcje Znak"/>
    <w:basedOn w:val="Domylnaczcionkaakapitu"/>
    <w:rsid w:val="00280FDA"/>
    <w:rPr>
      <w:rFonts w:ascii="Tahoma" w:hAnsi="Tahoma" w:cs="Tahoma"/>
      <w:bCs/>
      <w:color w:val="2DE5C6"/>
      <w:sz w:val="16"/>
      <w:szCs w:val="18"/>
    </w:rPr>
  </w:style>
  <w:style w:type="character" w:customStyle="1" w:styleId="nuovoZnak">
    <w:name w:val="nuovo Znak"/>
    <w:basedOn w:val="Domylnaczcionkaakapitu"/>
    <w:rsid w:val="00280FDA"/>
    <w:rPr>
      <w:rFonts w:ascii="Tahoma" w:hAnsi="Tahoma"/>
      <w:color w:val="00B050"/>
      <w:sz w:val="16"/>
      <w:szCs w:val="16"/>
    </w:rPr>
  </w:style>
  <w:style w:type="character" w:customStyle="1" w:styleId="1Znak">
    <w:name w:val="1 Znak"/>
    <w:basedOn w:val="nuovoZnak"/>
    <w:rsid w:val="00280FDA"/>
    <w:rPr>
      <w:rFonts w:ascii="Tahoma" w:hAnsi="Tahoma"/>
      <w:color w:val="00B050"/>
      <w:sz w:val="16"/>
      <w:szCs w:val="16"/>
    </w:rPr>
  </w:style>
  <w:style w:type="character" w:customStyle="1" w:styleId="Nagwek3Znak">
    <w:name w:val="Nagłówek 3 Znak"/>
    <w:basedOn w:val="Domylnaczcionkaakapitu"/>
    <w:rsid w:val="00280FDA"/>
    <w:rPr>
      <w:rFonts w:ascii="Arial" w:hAnsi="Arial" w:cs="Arial"/>
      <w:b/>
      <w:bCs/>
      <w:sz w:val="26"/>
      <w:szCs w:val="26"/>
    </w:rPr>
  </w:style>
  <w:style w:type="character" w:customStyle="1" w:styleId="Nagwek8Znak">
    <w:name w:val="Nagłówek 8 Znak"/>
    <w:basedOn w:val="Domylnaczcionkaakapitu"/>
    <w:rsid w:val="00280FDA"/>
    <w:rPr>
      <w:rFonts w:ascii="Cambria" w:hAnsi="Cambria"/>
      <w:color w:val="4F81BD"/>
      <w:lang w:val="en-US" w:eastAsia="en-US" w:bidi="en-US"/>
    </w:rPr>
  </w:style>
  <w:style w:type="character" w:customStyle="1" w:styleId="Nagwek1Znak1">
    <w:name w:val="Nagłówek 1 Znak1"/>
    <w:basedOn w:val="Domylnaczcionkaakapitu"/>
    <w:rsid w:val="00280FDA"/>
    <w:rPr>
      <w:rFonts w:ascii="Cambria" w:hAnsi="Cambria"/>
      <w:color w:val="365F91"/>
      <w:sz w:val="32"/>
      <w:szCs w:val="32"/>
      <w:lang w:eastAsia="pl-PL"/>
    </w:rPr>
  </w:style>
  <w:style w:type="character" w:customStyle="1" w:styleId="Nagwek2Znak1">
    <w:name w:val="Nagłówek 2 Znak1"/>
    <w:basedOn w:val="Domylnaczcionkaakapitu"/>
    <w:rsid w:val="00280FDA"/>
    <w:rPr>
      <w:rFonts w:ascii="Cambria" w:hAnsi="Cambria"/>
      <w:color w:val="365F91"/>
      <w:sz w:val="26"/>
      <w:szCs w:val="26"/>
      <w:lang w:eastAsia="pl-PL"/>
    </w:rPr>
  </w:style>
  <w:style w:type="character" w:customStyle="1" w:styleId="NagwekZnak1">
    <w:name w:val="Nagłówek Znak1"/>
    <w:basedOn w:val="Domylnaczcionkaakapitu"/>
    <w:rsid w:val="00280FDA"/>
    <w:rPr>
      <w:sz w:val="24"/>
      <w:szCs w:val="24"/>
    </w:rPr>
  </w:style>
  <w:style w:type="character" w:customStyle="1" w:styleId="StopkaZnak1">
    <w:name w:val="Stopka Znak1"/>
    <w:basedOn w:val="Domylnaczcionkaakapitu"/>
    <w:rsid w:val="00280FDA"/>
    <w:rPr>
      <w:sz w:val="24"/>
      <w:szCs w:val="24"/>
    </w:rPr>
  </w:style>
  <w:style w:type="character" w:customStyle="1" w:styleId="ListanumerowanaZnak">
    <w:name w:val="Lista numerowana Znak"/>
    <w:basedOn w:val="Domylnaczcionkaakapitu"/>
    <w:rsid w:val="00280FDA"/>
    <w:rPr>
      <w:rFonts w:ascii="Calibri" w:hAnsi="Calibri"/>
      <w:sz w:val="16"/>
      <w:szCs w:val="24"/>
    </w:rPr>
  </w:style>
  <w:style w:type="character" w:customStyle="1" w:styleId="numerowanieZnak">
    <w:name w:val="numerowanie Znak"/>
    <w:basedOn w:val="ListanumerowanaZnak"/>
    <w:rsid w:val="00280FDA"/>
    <w:rPr>
      <w:rFonts w:ascii="Calibri" w:hAnsi="Calibri"/>
      <w:sz w:val="16"/>
      <w:szCs w:val="24"/>
    </w:rPr>
  </w:style>
  <w:style w:type="character" w:customStyle="1" w:styleId="nazwa">
    <w:name w:val="nazwa"/>
    <w:basedOn w:val="Domylnaczcionkaakapitu"/>
    <w:rsid w:val="00280FDA"/>
  </w:style>
  <w:style w:type="character" w:customStyle="1" w:styleId="shl">
    <w:name w:val="shl"/>
    <w:basedOn w:val="Domylnaczcionkaakapitu"/>
    <w:rsid w:val="00280FDA"/>
  </w:style>
  <w:style w:type="character" w:customStyle="1" w:styleId="ZnakZnak5">
    <w:name w:val="Znak Znak5"/>
    <w:rsid w:val="00280FDA"/>
    <w:rPr>
      <w:rFonts w:ascii="Arial" w:hAnsi="Arial"/>
    </w:rPr>
  </w:style>
  <w:style w:type="character" w:customStyle="1" w:styleId="ZnakZnak4">
    <w:name w:val="Znak Znak4"/>
    <w:rsid w:val="00280FDA"/>
    <w:rPr>
      <w:rFonts w:ascii="Arial" w:hAnsi="Arial"/>
      <w:b/>
      <w:bCs/>
    </w:rPr>
  </w:style>
  <w:style w:type="character" w:customStyle="1" w:styleId="ZnakZnak3">
    <w:name w:val="Znak Znak3"/>
    <w:rsid w:val="00280FDA"/>
    <w:rPr>
      <w:rFonts w:ascii="Tahoma" w:hAnsi="Tahoma" w:cs="Tahoma"/>
      <w:sz w:val="16"/>
      <w:szCs w:val="16"/>
    </w:rPr>
  </w:style>
  <w:style w:type="character" w:customStyle="1" w:styleId="ZnakZnak2">
    <w:name w:val="Znak Znak2"/>
    <w:rsid w:val="00280FDA"/>
    <w:rPr>
      <w:rFonts w:ascii="Arial" w:hAnsi="Arial"/>
      <w:sz w:val="22"/>
      <w:szCs w:val="22"/>
    </w:rPr>
  </w:style>
  <w:style w:type="character" w:customStyle="1" w:styleId="Styl10ZnakZnak">
    <w:name w:val="Styl10 Znak Znak"/>
    <w:rsid w:val="00280FDA"/>
    <w:rPr>
      <w:rFonts w:ascii="Arial" w:hAnsi="Arial" w:cs="Times New Roman"/>
      <w:sz w:val="24"/>
      <w:szCs w:val="24"/>
      <w:lang w:val="pl-PL" w:eastAsia="pl-PL" w:bidi="ar-SA"/>
    </w:rPr>
  </w:style>
  <w:style w:type="character" w:customStyle="1" w:styleId="Nagwek3Znak1">
    <w:name w:val="Nagłówek 3 Znak1"/>
    <w:rsid w:val="00280FDA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TekstpodstawowyZnak1">
    <w:name w:val="Tekst podstawowy Znak1"/>
    <w:rsid w:val="00280FDA"/>
    <w:rPr>
      <w:rFonts w:ascii="Arial" w:hAnsi="Arial" w:cs="Arial"/>
    </w:rPr>
  </w:style>
  <w:style w:type="character" w:customStyle="1" w:styleId="TekstpodstawowyzwciciemZnak">
    <w:name w:val="Tekst podstawowy z wcięciem Znak"/>
    <w:basedOn w:val="TekstpodstawowyZnak"/>
    <w:rsid w:val="00280FDA"/>
    <w:rPr>
      <w:rFonts w:ascii="Arial" w:hAnsi="Arial" w:cs="Tahoma"/>
      <w:spacing w:val="-5"/>
      <w:sz w:val="24"/>
      <w:szCs w:val="24"/>
      <w:lang w:val="pl-PL" w:eastAsia="en-US" w:bidi="ar-SA"/>
    </w:rPr>
  </w:style>
  <w:style w:type="character" w:customStyle="1" w:styleId="TekstpodstawowyZnak2">
    <w:name w:val="Tekst podstawowy Znak2"/>
    <w:rsid w:val="00280FDA"/>
    <w:rPr>
      <w:rFonts w:ascii="Arial" w:hAnsi="Arial"/>
      <w:sz w:val="22"/>
      <w:szCs w:val="22"/>
    </w:rPr>
  </w:style>
  <w:style w:type="character" w:customStyle="1" w:styleId="Tekstpodstawowyzwciciem2Znak1">
    <w:name w:val="Tekst podstawowy z wcięciem 2 Znak1"/>
    <w:basedOn w:val="TekstpodstawowywcityZnak"/>
    <w:rsid w:val="00280FDA"/>
    <w:rPr>
      <w:sz w:val="24"/>
      <w:szCs w:val="24"/>
      <w:lang w:eastAsia="ar-SA"/>
    </w:rPr>
  </w:style>
  <w:style w:type="character" w:customStyle="1" w:styleId="TekstpodstawowywcityZnak1">
    <w:name w:val="Tekst podstawowy wcięty Znak1"/>
    <w:rsid w:val="00280FDA"/>
    <w:rPr>
      <w:rFonts w:ascii="Arial" w:hAnsi="Arial"/>
      <w:sz w:val="22"/>
      <w:szCs w:val="22"/>
    </w:rPr>
  </w:style>
  <w:style w:type="character" w:customStyle="1" w:styleId="MapadokumentuZnak">
    <w:name w:val="Mapa dokumentu Znak"/>
    <w:rsid w:val="00280FDA"/>
    <w:rPr>
      <w:rFonts w:ascii="Tahoma" w:eastAsia="Calibri" w:hAnsi="Tahoma" w:cs="Tahoma"/>
      <w:sz w:val="16"/>
      <w:szCs w:val="16"/>
    </w:rPr>
  </w:style>
  <w:style w:type="character" w:customStyle="1" w:styleId="jareksi">
    <w:name w:val="jareksi"/>
    <w:rsid w:val="00280FDA"/>
    <w:rPr>
      <w:rFonts w:ascii="Arial" w:hAnsi="Arial" w:cs="Arial"/>
      <w:color w:val="00000A"/>
      <w:sz w:val="20"/>
      <w:szCs w:val="20"/>
    </w:rPr>
  </w:style>
  <w:style w:type="character" w:customStyle="1" w:styleId="StylNagwek3Znak">
    <w:name w:val="Styl Nagłówek 3 Znak"/>
    <w:rsid w:val="00280FDA"/>
    <w:rPr>
      <w:rFonts w:ascii="Bookman Old Style" w:hAnsi="Bookman Old Style"/>
      <w:b/>
      <w:bCs/>
      <w:smallCaps/>
      <w:color w:val="0000FF"/>
      <w:sz w:val="26"/>
    </w:rPr>
  </w:style>
  <w:style w:type="character" w:customStyle="1" w:styleId="Styl4ZnakZnakZnak">
    <w:name w:val="Styl4 Znak Znak Znak"/>
    <w:rsid w:val="00280FDA"/>
    <w:rPr>
      <w:rFonts w:ascii="Arial" w:hAnsi="Arial" w:cs="Times New Roman"/>
      <w:b/>
      <w:bCs w:val="0"/>
      <w:sz w:val="24"/>
      <w:szCs w:val="24"/>
      <w:u w:val="single"/>
      <w:lang w:val="pl-PL" w:eastAsia="pl-PL" w:bidi="ar-SA"/>
    </w:rPr>
  </w:style>
  <w:style w:type="character" w:customStyle="1" w:styleId="Styl5ZnakZnakZnak">
    <w:name w:val="Styl5 Znak Znak Znak"/>
    <w:rsid w:val="00280FDA"/>
    <w:rPr>
      <w:rFonts w:ascii="Arial" w:hAnsi="Arial" w:cs="Times New Roman"/>
      <w:sz w:val="24"/>
      <w:szCs w:val="24"/>
      <w:lang w:val="pl-PL" w:eastAsia="pl-PL" w:bidi="ar-SA"/>
    </w:rPr>
  </w:style>
  <w:style w:type="character" w:customStyle="1" w:styleId="Styl6ZnakZnak">
    <w:name w:val="Styl6 Znak Znak"/>
    <w:rsid w:val="00280FDA"/>
    <w:rPr>
      <w:rFonts w:ascii="Arial" w:hAnsi="Arial" w:cs="Times New Roman"/>
      <w:sz w:val="24"/>
      <w:szCs w:val="24"/>
      <w:u w:val="single"/>
      <w:lang w:val="pl-PL" w:eastAsia="pl-PL" w:bidi="ar-SA"/>
    </w:rPr>
  </w:style>
  <w:style w:type="character" w:customStyle="1" w:styleId="Styl7ZnakZnakZnak">
    <w:name w:val="Styl7 Znak Znak Znak"/>
    <w:rsid w:val="00280FDA"/>
    <w:rPr>
      <w:rFonts w:ascii="Arial" w:hAnsi="Arial" w:cs="Times New Roman"/>
      <w:sz w:val="24"/>
      <w:szCs w:val="24"/>
      <w:lang w:val="pl-PL" w:eastAsia="pl-PL" w:bidi="ar-SA"/>
    </w:rPr>
  </w:style>
  <w:style w:type="character" w:customStyle="1" w:styleId="Styl8ZnakZnak">
    <w:name w:val="Styl8 Znak Znak"/>
    <w:rsid w:val="00280FDA"/>
    <w:rPr>
      <w:rFonts w:ascii="Arial" w:hAnsi="Arial" w:cs="Arial"/>
      <w:sz w:val="24"/>
      <w:lang w:val="pl-PL" w:eastAsia="pl-PL"/>
    </w:rPr>
  </w:style>
  <w:style w:type="character" w:customStyle="1" w:styleId="Styl3ZnakZnakZnak">
    <w:name w:val="Styl3 Znak Znak Znak"/>
    <w:rsid w:val="00280FDA"/>
    <w:rPr>
      <w:rFonts w:ascii="Arial" w:hAnsi="Arial" w:cs="Times New Roman"/>
      <w:bCs/>
      <w:iCs/>
      <w:sz w:val="22"/>
      <w:szCs w:val="22"/>
      <w:lang w:val="pl-PL" w:eastAsia="pl-PL" w:bidi="ar-SA"/>
    </w:rPr>
  </w:style>
  <w:style w:type="character" w:customStyle="1" w:styleId="StylTekstpodstawowyzwciciemPierwszywiersz0cmInterliZnakZnakZnak">
    <w:name w:val="Styl Tekst podstawowy z wcięciem + Pierwszy wiersz:  0 cm Interli... Znak Znak Znak"/>
    <w:rsid w:val="00280FDA"/>
  </w:style>
  <w:style w:type="character" w:customStyle="1" w:styleId="StylTekstpodstawowyzwciciemPierwszywiersz0cmPo0ZnakZnakZnak">
    <w:name w:val="Styl Tekst podstawowy z wcięciem + Pierwszy wiersz:  0 cm Po:  0 ... Znak Znak Znak"/>
    <w:rsid w:val="00280FDA"/>
    <w:rPr>
      <w:rFonts w:ascii="Arial" w:hAnsi="Arial" w:cs="Times New Roman"/>
      <w:b/>
      <w:bCs w:val="0"/>
      <w:sz w:val="24"/>
      <w:szCs w:val="24"/>
      <w:lang w:val="pl-PL" w:eastAsia="pl-PL" w:bidi="ar-SA"/>
    </w:rPr>
  </w:style>
  <w:style w:type="character" w:customStyle="1" w:styleId="Styl2ZnakZnakZnakZnak">
    <w:name w:val="Styl2 Znak Znak Znak Znak"/>
    <w:rsid w:val="00280FDA"/>
    <w:rPr>
      <w:rFonts w:ascii="Arial" w:hAnsi="Arial" w:cs="Times New Roman"/>
      <w:sz w:val="24"/>
      <w:lang w:val="pl-PL" w:eastAsia="pl-PL" w:bidi="ar-SA"/>
    </w:rPr>
  </w:style>
  <w:style w:type="character" w:customStyle="1" w:styleId="Styl11ZnakZnak">
    <w:name w:val="Styl11 Znak Znak"/>
    <w:rsid w:val="00280FDA"/>
    <w:rPr>
      <w:rFonts w:ascii="Arial" w:hAnsi="Arial" w:cs="Arial"/>
      <w:sz w:val="24"/>
      <w:u w:val="single"/>
      <w:lang w:val="pl-PL" w:eastAsia="pl-PL"/>
    </w:rPr>
  </w:style>
  <w:style w:type="character" w:customStyle="1" w:styleId="Styl7Znak1">
    <w:name w:val="Styl7 Znak1"/>
    <w:rsid w:val="00280FDA"/>
    <w:rPr>
      <w:rFonts w:ascii="Arial" w:hAnsi="Arial" w:cs="Times New Roman"/>
      <w:sz w:val="24"/>
      <w:lang w:val="pl-PL" w:eastAsia="pl-PL" w:bidi="ar-SA"/>
    </w:rPr>
  </w:style>
  <w:style w:type="character" w:customStyle="1" w:styleId="Standarda11ZnakZnak">
    <w:name w:val="Standard_a11 Znak Znak"/>
    <w:rsid w:val="00280FDA"/>
    <w:rPr>
      <w:rFonts w:ascii="Arial" w:hAnsi="Arial" w:cs="Times New Roman"/>
      <w:sz w:val="24"/>
      <w:szCs w:val="24"/>
      <w:lang w:val="pl-PL" w:eastAsia="pl-PL" w:bidi="ar-SA"/>
    </w:rPr>
  </w:style>
  <w:style w:type="character" w:customStyle="1" w:styleId="biggertext">
    <w:name w:val="biggertext"/>
    <w:rsid w:val="00280FDA"/>
    <w:rPr>
      <w:rFonts w:ascii="Times New Roman" w:hAnsi="Times New Roman" w:cs="Times New Roman"/>
    </w:rPr>
  </w:style>
  <w:style w:type="character" w:customStyle="1" w:styleId="EquationCaption">
    <w:name w:val="_Equation Caption"/>
    <w:rsid w:val="00280FDA"/>
  </w:style>
  <w:style w:type="character" w:customStyle="1" w:styleId="Styl10ZnakZnakZnak">
    <w:name w:val="Styl10 Znak Znak Znak"/>
    <w:rsid w:val="00280FDA"/>
    <w:rPr>
      <w:rFonts w:ascii="Arial" w:hAnsi="Arial" w:cs="Times New Roman"/>
      <w:sz w:val="24"/>
      <w:szCs w:val="24"/>
      <w:lang w:val="pl-PL" w:eastAsia="pl-PL" w:bidi="ar-SA"/>
    </w:rPr>
  </w:style>
  <w:style w:type="character" w:customStyle="1" w:styleId="Styl4ZnakZnakZnakZnakZnakZnakZnakZnakZnakZnakZnak">
    <w:name w:val="Styl4 Znak Znak Znak Znak Znak Znak Znak Znak Znak Znak Znak"/>
    <w:rsid w:val="00280FDA"/>
    <w:rPr>
      <w:rFonts w:ascii="Arial" w:hAnsi="Arial" w:cs="Times New Roman"/>
      <w:b/>
      <w:bCs w:val="0"/>
      <w:sz w:val="24"/>
      <w:szCs w:val="24"/>
      <w:u w:val="single"/>
      <w:lang w:val="pl-PL" w:eastAsia="pl-PL" w:bidi="ar-SA"/>
    </w:rPr>
  </w:style>
  <w:style w:type="character" w:customStyle="1" w:styleId="Styl5ZnakZnakZnakZnak">
    <w:name w:val="Styl5 Znak Znak Znak Znak"/>
    <w:rsid w:val="00280FDA"/>
    <w:rPr>
      <w:rFonts w:ascii="Arial" w:hAnsi="Arial" w:cs="Times New Roman"/>
      <w:sz w:val="24"/>
      <w:szCs w:val="24"/>
      <w:lang w:val="pl-PL" w:eastAsia="pl-PL" w:bidi="ar-SA"/>
    </w:rPr>
  </w:style>
  <w:style w:type="character" w:customStyle="1" w:styleId="Styl6ZnakZnakZnak">
    <w:name w:val="Styl6 Znak Znak Znak"/>
    <w:rsid w:val="00280FDA"/>
    <w:rPr>
      <w:rFonts w:ascii="Arial" w:hAnsi="Arial" w:cs="Times New Roman"/>
      <w:sz w:val="24"/>
      <w:szCs w:val="24"/>
      <w:u w:val="single"/>
      <w:lang w:val="pl-PL" w:eastAsia="pl-PL" w:bidi="ar-SA"/>
    </w:rPr>
  </w:style>
  <w:style w:type="character" w:customStyle="1" w:styleId="StylTekstpodstawowywcityZlewej0cmZnakZnak">
    <w:name w:val="Styl Tekst podstawowy wcięty + Z lewej:  0 cm Znak Znak"/>
    <w:rsid w:val="00280FDA"/>
  </w:style>
  <w:style w:type="character" w:customStyle="1" w:styleId="Styl5ZnakZnakZnak1">
    <w:name w:val="Styl5 Znak Znak Znak1"/>
    <w:rsid w:val="00280FDA"/>
    <w:rPr>
      <w:rFonts w:ascii="Arial" w:hAnsi="Arial" w:cs="Times New Roman"/>
      <w:sz w:val="24"/>
      <w:szCs w:val="24"/>
      <w:lang w:val="pl-PL" w:eastAsia="pl-PL" w:bidi="ar-SA"/>
    </w:rPr>
  </w:style>
  <w:style w:type="character" w:customStyle="1" w:styleId="Styl6ZnakZnak1">
    <w:name w:val="Styl6 Znak Znak1"/>
    <w:rsid w:val="00280FDA"/>
    <w:rPr>
      <w:rFonts w:ascii="Arial" w:hAnsi="Arial" w:cs="Times New Roman"/>
      <w:sz w:val="24"/>
      <w:szCs w:val="24"/>
      <w:u w:val="single"/>
      <w:lang w:val="pl-PL" w:eastAsia="pl-PL" w:bidi="ar-SA"/>
    </w:rPr>
  </w:style>
  <w:style w:type="character" w:customStyle="1" w:styleId="Styl10ZnakZnak1">
    <w:name w:val="Styl10 Znak Znak1"/>
    <w:rsid w:val="00280FDA"/>
    <w:rPr>
      <w:rFonts w:ascii="Arial" w:hAnsi="Arial" w:cs="Times New Roman"/>
      <w:sz w:val="24"/>
      <w:szCs w:val="24"/>
      <w:lang w:val="pl-PL" w:eastAsia="pl-PL" w:bidi="ar-SA"/>
    </w:rPr>
  </w:style>
  <w:style w:type="character" w:customStyle="1" w:styleId="StylTekstpodstawowyzwciciemPierwszywiersz0cmPo0ZnakZnakZnakZnak">
    <w:name w:val="Styl Tekst podstawowy z wcięciem + Pierwszy wiersz:  0 cm Po:  0 ... Znak Znak Znak Znak"/>
    <w:rsid w:val="00280FDA"/>
    <w:rPr>
      <w:rFonts w:ascii="Arial" w:hAnsi="Arial" w:cs="Times New Roman"/>
      <w:b/>
      <w:bCs w:val="0"/>
      <w:sz w:val="24"/>
      <w:szCs w:val="24"/>
      <w:lang w:val="pl-PL" w:eastAsia="pl-PL" w:bidi="ar-SA"/>
    </w:rPr>
  </w:style>
  <w:style w:type="character" w:customStyle="1" w:styleId="Styl7ZnakZnakZnakZnak">
    <w:name w:val="Styl7 Znak Znak Znak Znak"/>
    <w:rsid w:val="00280FDA"/>
    <w:rPr>
      <w:rFonts w:ascii="Arial" w:hAnsi="Arial" w:cs="Times New Roman"/>
      <w:sz w:val="24"/>
      <w:szCs w:val="24"/>
      <w:lang w:val="pl-PL" w:eastAsia="pl-PL" w:bidi="ar-SA"/>
    </w:rPr>
  </w:style>
  <w:style w:type="character" w:customStyle="1" w:styleId="Styl11ZnakZnakZnak">
    <w:name w:val="Styl11 Znak Znak Znak"/>
    <w:rsid w:val="00280FDA"/>
    <w:rPr>
      <w:rFonts w:ascii="Arial" w:hAnsi="Arial" w:cs="Arial"/>
      <w:sz w:val="24"/>
      <w:szCs w:val="24"/>
      <w:u w:val="single"/>
      <w:lang w:val="pl-PL" w:eastAsia="pl-PL" w:bidi="ar-SA"/>
    </w:rPr>
  </w:style>
  <w:style w:type="character" w:customStyle="1" w:styleId="zajawka1">
    <w:name w:val="zajawka1"/>
    <w:rsid w:val="00280FDA"/>
    <w:rPr>
      <w:rFonts w:ascii="Verdana" w:hAnsi="Verdana" w:cs="Times New Roman"/>
      <w:sz w:val="18"/>
      <w:szCs w:val="18"/>
    </w:rPr>
  </w:style>
  <w:style w:type="character" w:customStyle="1" w:styleId="FontStyle45">
    <w:name w:val="Font Style45"/>
    <w:rsid w:val="00280FDA"/>
    <w:rPr>
      <w:rFonts w:ascii="Times New Roman" w:hAnsi="Times New Roman" w:cs="Times New Roman"/>
      <w:sz w:val="24"/>
      <w:szCs w:val="24"/>
    </w:rPr>
  </w:style>
  <w:style w:type="character" w:customStyle="1" w:styleId="ver8b1">
    <w:name w:val="ver8b1"/>
    <w:rsid w:val="00280FDA"/>
    <w:rPr>
      <w:rFonts w:ascii="Verdana" w:hAnsi="Verdana" w:cs="Times New Roman"/>
      <w:b/>
      <w:bCs/>
      <w:dstrike/>
      <w:sz w:val="16"/>
      <w:szCs w:val="16"/>
      <w:u w:val="none"/>
    </w:rPr>
  </w:style>
  <w:style w:type="character" w:customStyle="1" w:styleId="akapitdomyslny1">
    <w:name w:val="akapitdomyslny1"/>
    <w:rsid w:val="00280FDA"/>
    <w:rPr>
      <w:rFonts w:ascii="Times New Roman" w:hAnsi="Times New Roman" w:cs="Times New Roman"/>
    </w:rPr>
  </w:style>
  <w:style w:type="character" w:customStyle="1" w:styleId="tx">
    <w:name w:val="tx"/>
    <w:rsid w:val="00280FDA"/>
    <w:rPr>
      <w:rFonts w:ascii="Times New Roman" w:hAnsi="Times New Roman" w:cs="Times New Roman"/>
    </w:rPr>
  </w:style>
  <w:style w:type="character" w:customStyle="1" w:styleId="tah8b1">
    <w:name w:val="tah8b1"/>
    <w:rsid w:val="00280FDA"/>
    <w:rPr>
      <w:rFonts w:ascii="Tahoma" w:hAnsi="Tahoma" w:cs="Tahoma"/>
      <w:b/>
      <w:bCs/>
      <w:dstrike/>
      <w:sz w:val="16"/>
      <w:szCs w:val="16"/>
      <w:u w:val="none"/>
    </w:rPr>
  </w:style>
  <w:style w:type="character" w:customStyle="1" w:styleId="A8">
    <w:name w:val="A8"/>
    <w:rsid w:val="00280FDA"/>
    <w:rPr>
      <w:color w:val="000000"/>
      <w:sz w:val="12"/>
      <w:szCs w:val="12"/>
    </w:rPr>
  </w:style>
  <w:style w:type="character" w:customStyle="1" w:styleId="delimitor">
    <w:name w:val="delimitor"/>
    <w:rsid w:val="00280FDA"/>
  </w:style>
  <w:style w:type="character" w:customStyle="1" w:styleId="h2">
    <w:name w:val="h2"/>
    <w:rsid w:val="00280FDA"/>
  </w:style>
  <w:style w:type="character" w:customStyle="1" w:styleId="tooltip">
    <w:name w:val="tooltip"/>
    <w:rsid w:val="00280FDA"/>
  </w:style>
  <w:style w:type="character" w:customStyle="1" w:styleId="Nagwekwiadomoci-etykieta">
    <w:name w:val="Nagłówek wiadomości - etykieta"/>
    <w:rsid w:val="00280FDA"/>
    <w:rPr>
      <w:rFonts w:ascii="Arial" w:hAnsi="Arial"/>
      <w:b/>
      <w:spacing w:val="-4"/>
      <w:sz w:val="18"/>
      <w:lang w:eastAsia="ar-SA" w:bidi="ar-SA"/>
    </w:rPr>
  </w:style>
  <w:style w:type="character" w:customStyle="1" w:styleId="MapadokumentuZnak1">
    <w:name w:val="Mapa dokumentu Znak1"/>
    <w:basedOn w:val="Domylnaczcionkaakapitu"/>
    <w:rsid w:val="00280FDA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basedOn w:val="Domylnaczcionkaakapitu"/>
    <w:rsid w:val="00280FD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eft">
    <w:name w:val="left"/>
    <w:rsid w:val="00280FDA"/>
  </w:style>
  <w:style w:type="character" w:customStyle="1" w:styleId="BezodstpwZnak">
    <w:name w:val="Bez odstępów Znak"/>
    <w:rsid w:val="00280FDA"/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basedOn w:val="Domylnaczcionkaakapitu"/>
    <w:rsid w:val="00280FDA"/>
    <w:rPr>
      <w:rFonts w:ascii="Tahoma" w:hAnsi="Tahoma" w:cs="Tahoma"/>
      <w:color w:val="000000"/>
      <w:sz w:val="18"/>
      <w:szCs w:val="18"/>
    </w:rPr>
  </w:style>
  <w:style w:type="character" w:customStyle="1" w:styleId="AkapitzlistZnak1">
    <w:name w:val="Akapit z listą Znak1"/>
    <w:rsid w:val="00280FDA"/>
    <w:rPr>
      <w:sz w:val="24"/>
      <w:szCs w:val="24"/>
      <w:lang w:eastAsia="ar-SA"/>
    </w:rPr>
  </w:style>
  <w:style w:type="character" w:customStyle="1" w:styleId="NumerowanieZnak0">
    <w:name w:val="Numerowanie Znak"/>
    <w:rsid w:val="00280FDA"/>
    <w:rPr>
      <w:rFonts w:ascii="Calibri" w:eastAsia="Calibri" w:hAnsi="Calibri" w:cs="Times New Roman"/>
    </w:rPr>
  </w:style>
  <w:style w:type="character" w:customStyle="1" w:styleId="ListLabel1">
    <w:name w:val="ListLabel 1"/>
    <w:rsid w:val="00280FDA"/>
    <w:rPr>
      <w:color w:val="000000"/>
    </w:rPr>
  </w:style>
  <w:style w:type="character" w:customStyle="1" w:styleId="ListLabel2">
    <w:name w:val="ListLabel 2"/>
    <w:rsid w:val="00280FDA"/>
    <w:rPr>
      <w:rFonts w:cs="Courier New"/>
    </w:rPr>
  </w:style>
  <w:style w:type="character" w:customStyle="1" w:styleId="ListLabel3">
    <w:name w:val="ListLabel 3"/>
    <w:rsid w:val="00280FDA"/>
    <w:rPr>
      <w:b w:val="0"/>
      <w:i w:val="0"/>
      <w:sz w:val="20"/>
      <w:szCs w:val="20"/>
    </w:rPr>
  </w:style>
  <w:style w:type="character" w:customStyle="1" w:styleId="ListLabel4">
    <w:name w:val="ListLabel 4"/>
    <w:rsid w:val="00280FDA"/>
    <w:rPr>
      <w:sz w:val="16"/>
    </w:rPr>
  </w:style>
  <w:style w:type="character" w:customStyle="1" w:styleId="ListLabel5">
    <w:name w:val="ListLabel 5"/>
    <w:rsid w:val="00280FDA"/>
    <w:rPr>
      <w:b w:val="0"/>
    </w:rPr>
  </w:style>
  <w:style w:type="character" w:customStyle="1" w:styleId="ListLabel6">
    <w:name w:val="ListLabel 6"/>
    <w:rsid w:val="00280FDA"/>
    <w:rPr>
      <w:b w:val="0"/>
      <w:sz w:val="22"/>
      <w:szCs w:val="22"/>
    </w:rPr>
  </w:style>
  <w:style w:type="character" w:customStyle="1" w:styleId="ListLabel7">
    <w:name w:val="ListLabel 7"/>
    <w:rsid w:val="00280FDA"/>
    <w:rPr>
      <w:rFonts w:cs="Tahoma"/>
      <w:sz w:val="20"/>
      <w:szCs w:val="20"/>
    </w:rPr>
  </w:style>
  <w:style w:type="character" w:customStyle="1" w:styleId="ListLabel8">
    <w:name w:val="ListLabel 8"/>
    <w:rsid w:val="00280FDA"/>
    <w:rPr>
      <w:rFonts w:cs="Times New Roman"/>
    </w:rPr>
  </w:style>
  <w:style w:type="character" w:customStyle="1" w:styleId="ListLabel9">
    <w:name w:val="ListLabel 9"/>
    <w:rsid w:val="00280FDA"/>
    <w:rPr>
      <w:rFonts w:cs="Times New Roman"/>
      <w:b w:val="0"/>
      <w:i w:val="0"/>
      <w:sz w:val="24"/>
    </w:rPr>
  </w:style>
  <w:style w:type="character" w:customStyle="1" w:styleId="ListLabel10">
    <w:name w:val="ListLabel 10"/>
    <w:rsid w:val="00280FDA"/>
    <w:rPr>
      <w:b/>
      <w:sz w:val="22"/>
      <w:szCs w:val="22"/>
    </w:rPr>
  </w:style>
  <w:style w:type="character" w:customStyle="1" w:styleId="ListLabel11">
    <w:name w:val="ListLabel 11"/>
    <w:rsid w:val="00280FDA"/>
    <w:rPr>
      <w:rFonts w:cs="Times New Roman"/>
      <w:b/>
      <w:dstrike/>
      <w:color w:val="000000"/>
      <w:sz w:val="20"/>
      <w:szCs w:val="20"/>
      <w:u w:val="none"/>
    </w:rPr>
  </w:style>
  <w:style w:type="character" w:customStyle="1" w:styleId="ListLabel12">
    <w:name w:val="ListLabel 12"/>
    <w:rsid w:val="00280FDA"/>
    <w:rPr>
      <w:color w:val="000000"/>
      <w:sz w:val="22"/>
    </w:rPr>
  </w:style>
  <w:style w:type="character" w:customStyle="1" w:styleId="ListLabel13">
    <w:name w:val="ListLabel 13"/>
    <w:rsid w:val="00280FDA"/>
    <w:rPr>
      <w:rFonts w:cs="Times New Roman"/>
      <w:b/>
      <w:color w:val="000000"/>
      <w:sz w:val="20"/>
      <w:szCs w:val="20"/>
    </w:rPr>
  </w:style>
  <w:style w:type="character" w:customStyle="1" w:styleId="ListLabel14">
    <w:name w:val="ListLabel 14"/>
    <w:rsid w:val="00280FDA"/>
    <w:rPr>
      <w:color w:val="0000FF"/>
    </w:rPr>
  </w:style>
  <w:style w:type="character" w:customStyle="1" w:styleId="ListLabel15">
    <w:name w:val="ListLabel 15"/>
    <w:rsid w:val="00280FDA"/>
    <w:rPr>
      <w:b w:val="0"/>
      <w:i w:val="0"/>
    </w:rPr>
  </w:style>
  <w:style w:type="character" w:customStyle="1" w:styleId="ListLabel16">
    <w:name w:val="ListLabel 16"/>
    <w:rsid w:val="00280FDA"/>
    <w:rPr>
      <w:rFonts w:cs="Times New Roman"/>
      <w:b w:val="0"/>
      <w:i w:val="0"/>
      <w:sz w:val="20"/>
    </w:rPr>
  </w:style>
  <w:style w:type="character" w:customStyle="1" w:styleId="ListLabel17">
    <w:name w:val="ListLabel 17"/>
    <w:rsid w:val="00280FDA"/>
    <w:rPr>
      <w:rFonts w:cs="Times New Roman"/>
      <w:b/>
      <w:i w:val="0"/>
      <w:sz w:val="20"/>
    </w:rPr>
  </w:style>
  <w:style w:type="character" w:customStyle="1" w:styleId="ListLabel18">
    <w:name w:val="ListLabel 18"/>
    <w:rsid w:val="00280FDA"/>
    <w:rPr>
      <w:rFonts w:cs="Times New Roman"/>
      <w:b/>
      <w:i w:val="0"/>
      <w:sz w:val="28"/>
    </w:rPr>
  </w:style>
  <w:style w:type="character" w:customStyle="1" w:styleId="ListLabel19">
    <w:name w:val="ListLabel 19"/>
    <w:rsid w:val="00280FDA"/>
    <w:rPr>
      <w:rFonts w:cs="Times New Roman"/>
      <w:b/>
      <w:i w:val="0"/>
      <w:spacing w:val="0"/>
      <w:w w:val="100"/>
      <w:kern w:val="3"/>
      <w:position w:val="0"/>
      <w:sz w:val="20"/>
      <w:vertAlign w:val="subscript"/>
    </w:rPr>
  </w:style>
  <w:style w:type="character" w:customStyle="1" w:styleId="ListLabel20">
    <w:name w:val="ListLabel 20"/>
    <w:rsid w:val="00280FDA"/>
    <w:rPr>
      <w:rFonts w:cs="Calibri"/>
    </w:rPr>
  </w:style>
  <w:style w:type="character" w:customStyle="1" w:styleId="ListLabel21">
    <w:name w:val="ListLabel 21"/>
    <w:rsid w:val="00280FDA"/>
    <w:rPr>
      <w:rFonts w:cs="Tahoma"/>
      <w:b w:val="0"/>
      <w:i w:val="0"/>
      <w:sz w:val="16"/>
      <w:szCs w:val="16"/>
    </w:rPr>
  </w:style>
  <w:style w:type="character" w:customStyle="1" w:styleId="ListLabel22">
    <w:name w:val="ListLabel 22"/>
    <w:rsid w:val="00280FDA"/>
    <w:rPr>
      <w:rFonts w:cs="Courier New"/>
      <w:color w:val="000000"/>
    </w:rPr>
  </w:style>
  <w:style w:type="character" w:customStyle="1" w:styleId="NagwekZnak2">
    <w:name w:val="Nagłówek Znak2"/>
    <w:basedOn w:val="Domylnaczcionkaakapitu"/>
    <w:rsid w:val="00280FDA"/>
    <w:rPr>
      <w:szCs w:val="21"/>
    </w:rPr>
  </w:style>
  <w:style w:type="character" w:customStyle="1" w:styleId="StopkaZnak2">
    <w:name w:val="Stopka Znak2"/>
    <w:basedOn w:val="Domylnaczcionkaakapitu"/>
    <w:rsid w:val="00280FDA"/>
    <w:rPr>
      <w:szCs w:val="21"/>
    </w:rPr>
  </w:style>
  <w:style w:type="character" w:customStyle="1" w:styleId="FootnoteSymbol">
    <w:name w:val="Footnote Symbol"/>
    <w:rsid w:val="00280FDA"/>
  </w:style>
  <w:style w:type="character" w:customStyle="1" w:styleId="EndnoteSymbol">
    <w:name w:val="Endnote Symbol"/>
    <w:rsid w:val="00280FDA"/>
  </w:style>
  <w:style w:type="character" w:customStyle="1" w:styleId="BulletSymbols">
    <w:name w:val="Bullet Symbols"/>
    <w:rsid w:val="00280FDA"/>
    <w:rPr>
      <w:rFonts w:ascii="OpenSymbol" w:eastAsia="OpenSymbol" w:hAnsi="OpenSymbol" w:cs="OpenSymbol"/>
    </w:rPr>
  </w:style>
  <w:style w:type="numbering" w:customStyle="1" w:styleId="WWOutlineListStyle">
    <w:name w:val="WW_OutlineListStyle"/>
    <w:basedOn w:val="Bezlisty"/>
    <w:rsid w:val="00280FDA"/>
    <w:pPr>
      <w:numPr>
        <w:numId w:val="76"/>
      </w:numPr>
    </w:pPr>
  </w:style>
  <w:style w:type="numbering" w:customStyle="1" w:styleId="WWNum1">
    <w:name w:val="WWNum1"/>
    <w:basedOn w:val="Bezlisty"/>
    <w:rsid w:val="00280FDA"/>
    <w:pPr>
      <w:numPr>
        <w:numId w:val="77"/>
      </w:numPr>
    </w:pPr>
  </w:style>
  <w:style w:type="numbering" w:customStyle="1" w:styleId="WWNum2">
    <w:name w:val="WWNum2"/>
    <w:basedOn w:val="Bezlisty"/>
    <w:rsid w:val="00280FDA"/>
    <w:pPr>
      <w:numPr>
        <w:numId w:val="78"/>
      </w:numPr>
    </w:pPr>
  </w:style>
  <w:style w:type="numbering" w:customStyle="1" w:styleId="WWNum3">
    <w:name w:val="WWNum3"/>
    <w:basedOn w:val="Bezlisty"/>
    <w:rsid w:val="00280FDA"/>
    <w:pPr>
      <w:numPr>
        <w:numId w:val="79"/>
      </w:numPr>
    </w:pPr>
  </w:style>
  <w:style w:type="numbering" w:customStyle="1" w:styleId="WWNum4">
    <w:name w:val="WWNum4"/>
    <w:basedOn w:val="Bezlisty"/>
    <w:rsid w:val="00280FDA"/>
    <w:pPr>
      <w:numPr>
        <w:numId w:val="80"/>
      </w:numPr>
    </w:pPr>
  </w:style>
  <w:style w:type="numbering" w:customStyle="1" w:styleId="WWNum5">
    <w:name w:val="WWNum5"/>
    <w:basedOn w:val="Bezlisty"/>
    <w:rsid w:val="00280FDA"/>
    <w:pPr>
      <w:numPr>
        <w:numId w:val="81"/>
      </w:numPr>
    </w:pPr>
  </w:style>
  <w:style w:type="numbering" w:customStyle="1" w:styleId="WWNum6">
    <w:name w:val="WWNum6"/>
    <w:basedOn w:val="Bezlisty"/>
    <w:rsid w:val="00280FDA"/>
    <w:pPr>
      <w:numPr>
        <w:numId w:val="82"/>
      </w:numPr>
    </w:pPr>
  </w:style>
  <w:style w:type="numbering" w:customStyle="1" w:styleId="WWNum7">
    <w:name w:val="WWNum7"/>
    <w:basedOn w:val="Bezlisty"/>
    <w:rsid w:val="00280FDA"/>
    <w:pPr>
      <w:numPr>
        <w:numId w:val="83"/>
      </w:numPr>
    </w:pPr>
  </w:style>
  <w:style w:type="numbering" w:customStyle="1" w:styleId="WWNum8">
    <w:name w:val="WWNum8"/>
    <w:basedOn w:val="Bezlisty"/>
    <w:rsid w:val="00280FDA"/>
    <w:pPr>
      <w:numPr>
        <w:numId w:val="84"/>
      </w:numPr>
    </w:pPr>
  </w:style>
  <w:style w:type="numbering" w:customStyle="1" w:styleId="WWNum9">
    <w:name w:val="WWNum9"/>
    <w:basedOn w:val="Bezlisty"/>
    <w:rsid w:val="00280FDA"/>
    <w:pPr>
      <w:numPr>
        <w:numId w:val="224"/>
      </w:numPr>
    </w:pPr>
  </w:style>
  <w:style w:type="numbering" w:customStyle="1" w:styleId="WWNum10">
    <w:name w:val="WWNum10"/>
    <w:basedOn w:val="Bezlisty"/>
    <w:rsid w:val="00280FDA"/>
    <w:pPr>
      <w:numPr>
        <w:numId w:val="86"/>
      </w:numPr>
    </w:pPr>
  </w:style>
  <w:style w:type="numbering" w:customStyle="1" w:styleId="WWNum11">
    <w:name w:val="WWNum11"/>
    <w:basedOn w:val="Bezlisty"/>
    <w:rsid w:val="00280FDA"/>
    <w:pPr>
      <w:numPr>
        <w:numId w:val="87"/>
      </w:numPr>
    </w:pPr>
  </w:style>
  <w:style w:type="numbering" w:customStyle="1" w:styleId="WWNum12">
    <w:name w:val="WWNum12"/>
    <w:basedOn w:val="Bezlisty"/>
    <w:rsid w:val="00280FDA"/>
    <w:pPr>
      <w:numPr>
        <w:numId w:val="88"/>
      </w:numPr>
    </w:pPr>
  </w:style>
  <w:style w:type="numbering" w:customStyle="1" w:styleId="WWNum13">
    <w:name w:val="WWNum13"/>
    <w:basedOn w:val="Bezlisty"/>
    <w:rsid w:val="00280FDA"/>
    <w:pPr>
      <w:numPr>
        <w:numId w:val="89"/>
      </w:numPr>
    </w:pPr>
  </w:style>
  <w:style w:type="numbering" w:customStyle="1" w:styleId="WWNum14">
    <w:name w:val="WWNum14"/>
    <w:basedOn w:val="Bezlisty"/>
    <w:rsid w:val="00280FDA"/>
    <w:pPr>
      <w:numPr>
        <w:numId w:val="90"/>
      </w:numPr>
    </w:pPr>
  </w:style>
  <w:style w:type="numbering" w:customStyle="1" w:styleId="WWNum15">
    <w:name w:val="WWNum15"/>
    <w:basedOn w:val="Bezlisty"/>
    <w:rsid w:val="00280FDA"/>
    <w:pPr>
      <w:numPr>
        <w:numId w:val="91"/>
      </w:numPr>
    </w:pPr>
  </w:style>
  <w:style w:type="numbering" w:customStyle="1" w:styleId="WWNum16">
    <w:name w:val="WWNum16"/>
    <w:basedOn w:val="Bezlisty"/>
    <w:rsid w:val="00280FDA"/>
    <w:pPr>
      <w:numPr>
        <w:numId w:val="92"/>
      </w:numPr>
    </w:pPr>
  </w:style>
  <w:style w:type="numbering" w:customStyle="1" w:styleId="WWNum17">
    <w:name w:val="WWNum17"/>
    <w:basedOn w:val="Bezlisty"/>
    <w:rsid w:val="00280FDA"/>
    <w:pPr>
      <w:numPr>
        <w:numId w:val="93"/>
      </w:numPr>
    </w:pPr>
  </w:style>
  <w:style w:type="numbering" w:customStyle="1" w:styleId="WWNum18">
    <w:name w:val="WWNum18"/>
    <w:basedOn w:val="Bezlisty"/>
    <w:rsid w:val="00280FDA"/>
    <w:pPr>
      <w:numPr>
        <w:numId w:val="94"/>
      </w:numPr>
    </w:pPr>
  </w:style>
  <w:style w:type="numbering" w:customStyle="1" w:styleId="WWNum19">
    <w:name w:val="WWNum19"/>
    <w:basedOn w:val="Bezlisty"/>
    <w:rsid w:val="00280FDA"/>
    <w:pPr>
      <w:numPr>
        <w:numId w:val="95"/>
      </w:numPr>
    </w:pPr>
  </w:style>
  <w:style w:type="numbering" w:customStyle="1" w:styleId="WWNum20">
    <w:name w:val="WWNum20"/>
    <w:basedOn w:val="Bezlisty"/>
    <w:rsid w:val="00280FDA"/>
    <w:pPr>
      <w:numPr>
        <w:numId w:val="96"/>
      </w:numPr>
    </w:pPr>
  </w:style>
  <w:style w:type="numbering" w:customStyle="1" w:styleId="WWNum21">
    <w:name w:val="WWNum21"/>
    <w:basedOn w:val="Bezlisty"/>
    <w:rsid w:val="00280FDA"/>
    <w:pPr>
      <w:numPr>
        <w:numId w:val="97"/>
      </w:numPr>
    </w:pPr>
  </w:style>
  <w:style w:type="numbering" w:customStyle="1" w:styleId="WWNum22">
    <w:name w:val="WWNum22"/>
    <w:basedOn w:val="Bezlisty"/>
    <w:rsid w:val="00280FDA"/>
    <w:pPr>
      <w:numPr>
        <w:numId w:val="98"/>
      </w:numPr>
    </w:pPr>
  </w:style>
  <w:style w:type="numbering" w:customStyle="1" w:styleId="WWNum23">
    <w:name w:val="WWNum23"/>
    <w:basedOn w:val="Bezlisty"/>
    <w:rsid w:val="00280FDA"/>
    <w:pPr>
      <w:numPr>
        <w:numId w:val="99"/>
      </w:numPr>
    </w:pPr>
  </w:style>
  <w:style w:type="numbering" w:customStyle="1" w:styleId="WWNum24">
    <w:name w:val="WWNum24"/>
    <w:basedOn w:val="Bezlisty"/>
    <w:rsid w:val="00280FDA"/>
    <w:pPr>
      <w:numPr>
        <w:numId w:val="100"/>
      </w:numPr>
    </w:pPr>
  </w:style>
  <w:style w:type="numbering" w:customStyle="1" w:styleId="WWNum25">
    <w:name w:val="WWNum25"/>
    <w:basedOn w:val="Bezlisty"/>
    <w:rsid w:val="00280FDA"/>
    <w:pPr>
      <w:numPr>
        <w:numId w:val="101"/>
      </w:numPr>
    </w:pPr>
  </w:style>
  <w:style w:type="numbering" w:customStyle="1" w:styleId="WWNum26">
    <w:name w:val="WWNum26"/>
    <w:basedOn w:val="Bezlisty"/>
    <w:rsid w:val="00280FDA"/>
    <w:pPr>
      <w:numPr>
        <w:numId w:val="102"/>
      </w:numPr>
    </w:pPr>
  </w:style>
  <w:style w:type="numbering" w:customStyle="1" w:styleId="WWNum27">
    <w:name w:val="WWNum27"/>
    <w:basedOn w:val="Bezlisty"/>
    <w:rsid w:val="00280FDA"/>
    <w:pPr>
      <w:numPr>
        <w:numId w:val="103"/>
      </w:numPr>
    </w:pPr>
  </w:style>
  <w:style w:type="numbering" w:customStyle="1" w:styleId="WWNum28">
    <w:name w:val="WWNum28"/>
    <w:basedOn w:val="Bezlisty"/>
    <w:rsid w:val="00280FDA"/>
    <w:pPr>
      <w:numPr>
        <w:numId w:val="104"/>
      </w:numPr>
    </w:pPr>
  </w:style>
  <w:style w:type="numbering" w:customStyle="1" w:styleId="WWNum29">
    <w:name w:val="WWNum29"/>
    <w:basedOn w:val="Bezlisty"/>
    <w:rsid w:val="00280FDA"/>
    <w:pPr>
      <w:numPr>
        <w:numId w:val="105"/>
      </w:numPr>
    </w:pPr>
  </w:style>
  <w:style w:type="numbering" w:customStyle="1" w:styleId="WWNum30">
    <w:name w:val="WWNum30"/>
    <w:basedOn w:val="Bezlisty"/>
    <w:rsid w:val="00280FDA"/>
    <w:pPr>
      <w:numPr>
        <w:numId w:val="106"/>
      </w:numPr>
    </w:pPr>
  </w:style>
  <w:style w:type="numbering" w:customStyle="1" w:styleId="WWNum31">
    <w:name w:val="WWNum31"/>
    <w:basedOn w:val="Bezlisty"/>
    <w:rsid w:val="00280FDA"/>
    <w:pPr>
      <w:numPr>
        <w:numId w:val="107"/>
      </w:numPr>
    </w:pPr>
  </w:style>
  <w:style w:type="numbering" w:customStyle="1" w:styleId="WWNum32">
    <w:name w:val="WWNum32"/>
    <w:basedOn w:val="Bezlisty"/>
    <w:rsid w:val="00280FDA"/>
    <w:pPr>
      <w:numPr>
        <w:numId w:val="108"/>
      </w:numPr>
    </w:pPr>
  </w:style>
  <w:style w:type="numbering" w:customStyle="1" w:styleId="WWNum33">
    <w:name w:val="WWNum33"/>
    <w:basedOn w:val="Bezlisty"/>
    <w:rsid w:val="00280FDA"/>
    <w:pPr>
      <w:numPr>
        <w:numId w:val="109"/>
      </w:numPr>
    </w:pPr>
  </w:style>
  <w:style w:type="numbering" w:customStyle="1" w:styleId="WWNum34">
    <w:name w:val="WWNum34"/>
    <w:basedOn w:val="Bezlisty"/>
    <w:rsid w:val="00280FDA"/>
    <w:pPr>
      <w:numPr>
        <w:numId w:val="110"/>
      </w:numPr>
    </w:pPr>
  </w:style>
  <w:style w:type="numbering" w:customStyle="1" w:styleId="WWNum35">
    <w:name w:val="WWNum35"/>
    <w:basedOn w:val="Bezlisty"/>
    <w:rsid w:val="00280FDA"/>
    <w:pPr>
      <w:numPr>
        <w:numId w:val="111"/>
      </w:numPr>
    </w:pPr>
  </w:style>
  <w:style w:type="numbering" w:customStyle="1" w:styleId="WWNum36">
    <w:name w:val="WWNum36"/>
    <w:basedOn w:val="Bezlisty"/>
    <w:rsid w:val="00280FDA"/>
    <w:pPr>
      <w:numPr>
        <w:numId w:val="112"/>
      </w:numPr>
    </w:pPr>
  </w:style>
  <w:style w:type="numbering" w:customStyle="1" w:styleId="WWNum37">
    <w:name w:val="WWNum37"/>
    <w:basedOn w:val="Bezlisty"/>
    <w:rsid w:val="00280FDA"/>
    <w:pPr>
      <w:numPr>
        <w:numId w:val="113"/>
      </w:numPr>
    </w:pPr>
  </w:style>
  <w:style w:type="numbering" w:customStyle="1" w:styleId="WWNum38">
    <w:name w:val="WWNum38"/>
    <w:basedOn w:val="Bezlisty"/>
    <w:rsid w:val="00280FDA"/>
    <w:pPr>
      <w:numPr>
        <w:numId w:val="114"/>
      </w:numPr>
    </w:pPr>
  </w:style>
  <w:style w:type="numbering" w:customStyle="1" w:styleId="WWNum39">
    <w:name w:val="WWNum39"/>
    <w:basedOn w:val="Bezlisty"/>
    <w:rsid w:val="00280FDA"/>
    <w:pPr>
      <w:numPr>
        <w:numId w:val="115"/>
      </w:numPr>
    </w:pPr>
  </w:style>
  <w:style w:type="numbering" w:customStyle="1" w:styleId="WWNum40">
    <w:name w:val="WWNum40"/>
    <w:basedOn w:val="Bezlisty"/>
    <w:rsid w:val="00280FDA"/>
    <w:pPr>
      <w:numPr>
        <w:numId w:val="116"/>
      </w:numPr>
    </w:pPr>
  </w:style>
  <w:style w:type="numbering" w:customStyle="1" w:styleId="WWNum41">
    <w:name w:val="WWNum41"/>
    <w:basedOn w:val="Bezlisty"/>
    <w:rsid w:val="00280FDA"/>
    <w:pPr>
      <w:numPr>
        <w:numId w:val="117"/>
      </w:numPr>
    </w:pPr>
  </w:style>
  <w:style w:type="numbering" w:customStyle="1" w:styleId="WWNum42">
    <w:name w:val="WWNum42"/>
    <w:basedOn w:val="Bezlisty"/>
    <w:rsid w:val="00280FDA"/>
    <w:pPr>
      <w:numPr>
        <w:numId w:val="118"/>
      </w:numPr>
    </w:pPr>
  </w:style>
  <w:style w:type="numbering" w:customStyle="1" w:styleId="WWNum43">
    <w:name w:val="WWNum43"/>
    <w:basedOn w:val="Bezlisty"/>
    <w:rsid w:val="00280FDA"/>
    <w:pPr>
      <w:numPr>
        <w:numId w:val="119"/>
      </w:numPr>
    </w:pPr>
  </w:style>
  <w:style w:type="numbering" w:customStyle="1" w:styleId="WWNum44">
    <w:name w:val="WWNum44"/>
    <w:basedOn w:val="Bezlisty"/>
    <w:rsid w:val="00280FDA"/>
    <w:pPr>
      <w:numPr>
        <w:numId w:val="120"/>
      </w:numPr>
    </w:pPr>
  </w:style>
  <w:style w:type="numbering" w:customStyle="1" w:styleId="WWNum45">
    <w:name w:val="WWNum45"/>
    <w:basedOn w:val="Bezlisty"/>
    <w:rsid w:val="00280FDA"/>
    <w:pPr>
      <w:numPr>
        <w:numId w:val="121"/>
      </w:numPr>
    </w:pPr>
  </w:style>
  <w:style w:type="numbering" w:customStyle="1" w:styleId="WWNum46">
    <w:name w:val="WWNum46"/>
    <w:basedOn w:val="Bezlisty"/>
    <w:rsid w:val="00280FDA"/>
    <w:pPr>
      <w:numPr>
        <w:numId w:val="122"/>
      </w:numPr>
    </w:pPr>
  </w:style>
  <w:style w:type="numbering" w:customStyle="1" w:styleId="WWNum47">
    <w:name w:val="WWNum47"/>
    <w:basedOn w:val="Bezlisty"/>
    <w:rsid w:val="00280FDA"/>
    <w:pPr>
      <w:numPr>
        <w:numId w:val="123"/>
      </w:numPr>
    </w:pPr>
  </w:style>
  <w:style w:type="numbering" w:customStyle="1" w:styleId="WWNum48">
    <w:name w:val="WWNum48"/>
    <w:basedOn w:val="Bezlisty"/>
    <w:rsid w:val="00280FDA"/>
    <w:pPr>
      <w:numPr>
        <w:numId w:val="124"/>
      </w:numPr>
    </w:pPr>
  </w:style>
  <w:style w:type="numbering" w:customStyle="1" w:styleId="WWNum49">
    <w:name w:val="WWNum49"/>
    <w:basedOn w:val="Bezlisty"/>
    <w:rsid w:val="00280FDA"/>
    <w:pPr>
      <w:numPr>
        <w:numId w:val="125"/>
      </w:numPr>
    </w:pPr>
  </w:style>
  <w:style w:type="numbering" w:customStyle="1" w:styleId="WWNum50">
    <w:name w:val="WWNum50"/>
    <w:basedOn w:val="Bezlisty"/>
    <w:rsid w:val="00280FDA"/>
    <w:pPr>
      <w:numPr>
        <w:numId w:val="126"/>
      </w:numPr>
    </w:pPr>
  </w:style>
  <w:style w:type="numbering" w:customStyle="1" w:styleId="WWNum51">
    <w:name w:val="WWNum51"/>
    <w:basedOn w:val="Bezlisty"/>
    <w:rsid w:val="00280FDA"/>
    <w:pPr>
      <w:numPr>
        <w:numId w:val="127"/>
      </w:numPr>
    </w:pPr>
  </w:style>
  <w:style w:type="numbering" w:customStyle="1" w:styleId="WWNum52">
    <w:name w:val="WWNum52"/>
    <w:basedOn w:val="Bezlisty"/>
    <w:rsid w:val="00280FDA"/>
    <w:pPr>
      <w:numPr>
        <w:numId w:val="128"/>
      </w:numPr>
    </w:pPr>
  </w:style>
  <w:style w:type="numbering" w:customStyle="1" w:styleId="WWNum53">
    <w:name w:val="WWNum53"/>
    <w:basedOn w:val="Bezlisty"/>
    <w:rsid w:val="00280FDA"/>
    <w:pPr>
      <w:numPr>
        <w:numId w:val="129"/>
      </w:numPr>
    </w:pPr>
  </w:style>
  <w:style w:type="numbering" w:customStyle="1" w:styleId="WWNum54">
    <w:name w:val="WWNum54"/>
    <w:basedOn w:val="Bezlisty"/>
    <w:rsid w:val="00280FDA"/>
    <w:pPr>
      <w:numPr>
        <w:numId w:val="130"/>
      </w:numPr>
    </w:pPr>
  </w:style>
  <w:style w:type="numbering" w:customStyle="1" w:styleId="WWNum55">
    <w:name w:val="WWNum55"/>
    <w:basedOn w:val="Bezlisty"/>
    <w:rsid w:val="00280FDA"/>
    <w:pPr>
      <w:numPr>
        <w:numId w:val="131"/>
      </w:numPr>
    </w:pPr>
  </w:style>
  <w:style w:type="numbering" w:customStyle="1" w:styleId="WWNum56">
    <w:name w:val="WWNum56"/>
    <w:basedOn w:val="Bezlisty"/>
    <w:rsid w:val="00280FDA"/>
    <w:pPr>
      <w:numPr>
        <w:numId w:val="232"/>
      </w:numPr>
    </w:pPr>
  </w:style>
  <w:style w:type="numbering" w:customStyle="1" w:styleId="WWNum57">
    <w:name w:val="WWNum57"/>
    <w:basedOn w:val="Bezlisty"/>
    <w:rsid w:val="00280FDA"/>
    <w:pPr>
      <w:numPr>
        <w:numId w:val="132"/>
      </w:numPr>
    </w:pPr>
  </w:style>
  <w:style w:type="numbering" w:customStyle="1" w:styleId="WWNum58">
    <w:name w:val="WWNum58"/>
    <w:basedOn w:val="Bezlisty"/>
    <w:rsid w:val="00280FDA"/>
    <w:pPr>
      <w:numPr>
        <w:numId w:val="133"/>
      </w:numPr>
    </w:pPr>
  </w:style>
  <w:style w:type="numbering" w:customStyle="1" w:styleId="WWNum59">
    <w:name w:val="WWNum59"/>
    <w:basedOn w:val="Bezlisty"/>
    <w:rsid w:val="00280FDA"/>
    <w:pPr>
      <w:numPr>
        <w:numId w:val="134"/>
      </w:numPr>
    </w:pPr>
  </w:style>
  <w:style w:type="numbering" w:customStyle="1" w:styleId="WWNum60">
    <w:name w:val="WWNum60"/>
    <w:basedOn w:val="Bezlisty"/>
    <w:rsid w:val="00280FDA"/>
    <w:pPr>
      <w:numPr>
        <w:numId w:val="135"/>
      </w:numPr>
    </w:pPr>
  </w:style>
  <w:style w:type="numbering" w:customStyle="1" w:styleId="WWNum61">
    <w:name w:val="WWNum61"/>
    <w:basedOn w:val="Bezlisty"/>
    <w:rsid w:val="00280FDA"/>
    <w:pPr>
      <w:numPr>
        <w:numId w:val="136"/>
      </w:numPr>
    </w:pPr>
  </w:style>
  <w:style w:type="numbering" w:customStyle="1" w:styleId="WWNum62">
    <w:name w:val="WWNum62"/>
    <w:basedOn w:val="Bezlisty"/>
    <w:rsid w:val="00280FDA"/>
    <w:pPr>
      <w:numPr>
        <w:numId w:val="137"/>
      </w:numPr>
    </w:pPr>
  </w:style>
  <w:style w:type="numbering" w:customStyle="1" w:styleId="WWNum63">
    <w:name w:val="WWNum63"/>
    <w:basedOn w:val="Bezlisty"/>
    <w:rsid w:val="00280FDA"/>
    <w:pPr>
      <w:numPr>
        <w:numId w:val="138"/>
      </w:numPr>
    </w:pPr>
  </w:style>
  <w:style w:type="numbering" w:customStyle="1" w:styleId="WWNum64">
    <w:name w:val="WWNum64"/>
    <w:basedOn w:val="Bezlisty"/>
    <w:rsid w:val="00280FDA"/>
    <w:pPr>
      <w:numPr>
        <w:numId w:val="139"/>
      </w:numPr>
    </w:pPr>
  </w:style>
  <w:style w:type="numbering" w:customStyle="1" w:styleId="WWNum65">
    <w:name w:val="WWNum65"/>
    <w:basedOn w:val="Bezlisty"/>
    <w:rsid w:val="00280FDA"/>
    <w:pPr>
      <w:numPr>
        <w:numId w:val="140"/>
      </w:numPr>
    </w:pPr>
  </w:style>
  <w:style w:type="numbering" w:customStyle="1" w:styleId="WWNum66">
    <w:name w:val="WWNum66"/>
    <w:basedOn w:val="Bezlisty"/>
    <w:rsid w:val="00280FDA"/>
    <w:pPr>
      <w:numPr>
        <w:numId w:val="141"/>
      </w:numPr>
    </w:pPr>
  </w:style>
  <w:style w:type="numbering" w:customStyle="1" w:styleId="WWNum67">
    <w:name w:val="WWNum67"/>
    <w:basedOn w:val="Bezlisty"/>
    <w:rsid w:val="00280FDA"/>
    <w:pPr>
      <w:numPr>
        <w:numId w:val="142"/>
      </w:numPr>
    </w:pPr>
  </w:style>
  <w:style w:type="numbering" w:customStyle="1" w:styleId="WWNum68">
    <w:name w:val="WWNum68"/>
    <w:basedOn w:val="Bezlisty"/>
    <w:rsid w:val="00280FDA"/>
    <w:pPr>
      <w:numPr>
        <w:numId w:val="143"/>
      </w:numPr>
    </w:pPr>
  </w:style>
  <w:style w:type="numbering" w:customStyle="1" w:styleId="WWNum69">
    <w:name w:val="WWNum69"/>
    <w:basedOn w:val="Bezlisty"/>
    <w:rsid w:val="00280FDA"/>
    <w:pPr>
      <w:numPr>
        <w:numId w:val="144"/>
      </w:numPr>
    </w:pPr>
  </w:style>
  <w:style w:type="numbering" w:customStyle="1" w:styleId="WWNum70">
    <w:name w:val="WWNum70"/>
    <w:basedOn w:val="Bezlisty"/>
    <w:rsid w:val="00280FDA"/>
    <w:pPr>
      <w:numPr>
        <w:numId w:val="145"/>
      </w:numPr>
    </w:pPr>
  </w:style>
  <w:style w:type="numbering" w:customStyle="1" w:styleId="WWNum71">
    <w:name w:val="WWNum71"/>
    <w:basedOn w:val="Bezlisty"/>
    <w:rsid w:val="00280FDA"/>
    <w:pPr>
      <w:numPr>
        <w:numId w:val="146"/>
      </w:numPr>
    </w:pPr>
  </w:style>
  <w:style w:type="numbering" w:customStyle="1" w:styleId="WWNum72">
    <w:name w:val="WWNum72"/>
    <w:basedOn w:val="Bezlisty"/>
    <w:rsid w:val="00280FDA"/>
    <w:pPr>
      <w:numPr>
        <w:numId w:val="147"/>
      </w:numPr>
    </w:pPr>
  </w:style>
  <w:style w:type="numbering" w:customStyle="1" w:styleId="WWNum73">
    <w:name w:val="WWNum73"/>
    <w:basedOn w:val="Bezlisty"/>
    <w:rsid w:val="00280FDA"/>
    <w:pPr>
      <w:numPr>
        <w:numId w:val="148"/>
      </w:numPr>
    </w:pPr>
  </w:style>
  <w:style w:type="numbering" w:customStyle="1" w:styleId="WWNum74">
    <w:name w:val="WWNum74"/>
    <w:basedOn w:val="Bezlisty"/>
    <w:rsid w:val="00280FDA"/>
    <w:pPr>
      <w:numPr>
        <w:numId w:val="149"/>
      </w:numPr>
    </w:pPr>
  </w:style>
  <w:style w:type="numbering" w:customStyle="1" w:styleId="WWNum75">
    <w:name w:val="WWNum75"/>
    <w:basedOn w:val="Bezlisty"/>
    <w:rsid w:val="00280FDA"/>
    <w:pPr>
      <w:numPr>
        <w:numId w:val="150"/>
      </w:numPr>
    </w:pPr>
  </w:style>
  <w:style w:type="numbering" w:customStyle="1" w:styleId="WWNum76">
    <w:name w:val="WWNum76"/>
    <w:basedOn w:val="Bezlisty"/>
    <w:rsid w:val="00280FDA"/>
    <w:pPr>
      <w:numPr>
        <w:numId w:val="151"/>
      </w:numPr>
    </w:pPr>
  </w:style>
  <w:style w:type="numbering" w:customStyle="1" w:styleId="WWNum77">
    <w:name w:val="WWNum77"/>
    <w:basedOn w:val="Bezlisty"/>
    <w:rsid w:val="00280FDA"/>
    <w:pPr>
      <w:numPr>
        <w:numId w:val="152"/>
      </w:numPr>
    </w:pPr>
  </w:style>
  <w:style w:type="numbering" w:customStyle="1" w:styleId="WWNum78">
    <w:name w:val="WWNum78"/>
    <w:basedOn w:val="Bezlisty"/>
    <w:rsid w:val="00280FDA"/>
    <w:pPr>
      <w:numPr>
        <w:numId w:val="153"/>
      </w:numPr>
    </w:pPr>
  </w:style>
  <w:style w:type="numbering" w:customStyle="1" w:styleId="WWNum79">
    <w:name w:val="WWNum79"/>
    <w:basedOn w:val="Bezlisty"/>
    <w:rsid w:val="00280FDA"/>
    <w:pPr>
      <w:numPr>
        <w:numId w:val="154"/>
      </w:numPr>
    </w:pPr>
  </w:style>
  <w:style w:type="numbering" w:customStyle="1" w:styleId="WWNum80">
    <w:name w:val="WWNum80"/>
    <w:basedOn w:val="Bezlisty"/>
    <w:rsid w:val="00280FDA"/>
    <w:pPr>
      <w:numPr>
        <w:numId w:val="155"/>
      </w:numPr>
    </w:pPr>
  </w:style>
  <w:style w:type="numbering" w:customStyle="1" w:styleId="WWNum81">
    <w:name w:val="WWNum81"/>
    <w:basedOn w:val="Bezlisty"/>
    <w:rsid w:val="00280FDA"/>
    <w:pPr>
      <w:numPr>
        <w:numId w:val="156"/>
      </w:numPr>
    </w:pPr>
  </w:style>
  <w:style w:type="numbering" w:customStyle="1" w:styleId="WWNum82">
    <w:name w:val="WWNum82"/>
    <w:basedOn w:val="Bezlisty"/>
    <w:rsid w:val="00280FDA"/>
    <w:pPr>
      <w:numPr>
        <w:numId w:val="157"/>
      </w:numPr>
    </w:pPr>
  </w:style>
  <w:style w:type="numbering" w:customStyle="1" w:styleId="WWNum83">
    <w:name w:val="WWNum83"/>
    <w:basedOn w:val="Bezlisty"/>
    <w:rsid w:val="00280FDA"/>
    <w:pPr>
      <w:numPr>
        <w:numId w:val="158"/>
      </w:numPr>
    </w:pPr>
  </w:style>
  <w:style w:type="numbering" w:customStyle="1" w:styleId="WWNum84">
    <w:name w:val="WWNum84"/>
    <w:basedOn w:val="Bezlisty"/>
    <w:rsid w:val="00280FDA"/>
    <w:pPr>
      <w:numPr>
        <w:numId w:val="159"/>
      </w:numPr>
    </w:pPr>
  </w:style>
  <w:style w:type="numbering" w:customStyle="1" w:styleId="WWNum85">
    <w:name w:val="WWNum85"/>
    <w:basedOn w:val="Bezlisty"/>
    <w:rsid w:val="00280FDA"/>
    <w:pPr>
      <w:numPr>
        <w:numId w:val="160"/>
      </w:numPr>
    </w:pPr>
  </w:style>
  <w:style w:type="numbering" w:customStyle="1" w:styleId="WWNum86">
    <w:name w:val="WWNum86"/>
    <w:basedOn w:val="Bezlisty"/>
    <w:rsid w:val="00280FDA"/>
    <w:pPr>
      <w:numPr>
        <w:numId w:val="161"/>
      </w:numPr>
    </w:pPr>
  </w:style>
  <w:style w:type="numbering" w:customStyle="1" w:styleId="WWNum87">
    <w:name w:val="WWNum87"/>
    <w:basedOn w:val="Bezlisty"/>
    <w:rsid w:val="00280FDA"/>
    <w:pPr>
      <w:numPr>
        <w:numId w:val="162"/>
      </w:numPr>
    </w:pPr>
  </w:style>
  <w:style w:type="numbering" w:customStyle="1" w:styleId="WWNum88">
    <w:name w:val="WWNum88"/>
    <w:basedOn w:val="Bezlisty"/>
    <w:rsid w:val="00280FDA"/>
    <w:pPr>
      <w:numPr>
        <w:numId w:val="163"/>
      </w:numPr>
    </w:pPr>
  </w:style>
  <w:style w:type="numbering" w:customStyle="1" w:styleId="WWNum89">
    <w:name w:val="WWNum89"/>
    <w:basedOn w:val="Bezlisty"/>
    <w:rsid w:val="00280FDA"/>
    <w:pPr>
      <w:numPr>
        <w:numId w:val="164"/>
      </w:numPr>
    </w:pPr>
  </w:style>
  <w:style w:type="numbering" w:customStyle="1" w:styleId="WWNum90">
    <w:name w:val="WWNum90"/>
    <w:basedOn w:val="Bezlisty"/>
    <w:rsid w:val="00280FDA"/>
    <w:pPr>
      <w:numPr>
        <w:numId w:val="165"/>
      </w:numPr>
    </w:pPr>
  </w:style>
  <w:style w:type="numbering" w:customStyle="1" w:styleId="WWNum91">
    <w:name w:val="WWNum91"/>
    <w:basedOn w:val="Bezlisty"/>
    <w:rsid w:val="00280FDA"/>
    <w:pPr>
      <w:numPr>
        <w:numId w:val="166"/>
      </w:numPr>
    </w:pPr>
  </w:style>
  <w:style w:type="numbering" w:customStyle="1" w:styleId="WWNum92">
    <w:name w:val="WWNum92"/>
    <w:basedOn w:val="Bezlisty"/>
    <w:rsid w:val="00280FDA"/>
    <w:pPr>
      <w:numPr>
        <w:numId w:val="167"/>
      </w:numPr>
    </w:pPr>
  </w:style>
  <w:style w:type="numbering" w:customStyle="1" w:styleId="WWNum93">
    <w:name w:val="WWNum93"/>
    <w:basedOn w:val="Bezlisty"/>
    <w:rsid w:val="00280FDA"/>
    <w:pPr>
      <w:numPr>
        <w:numId w:val="168"/>
      </w:numPr>
    </w:pPr>
  </w:style>
  <w:style w:type="numbering" w:customStyle="1" w:styleId="WWNum94">
    <w:name w:val="WWNum94"/>
    <w:basedOn w:val="Bezlisty"/>
    <w:rsid w:val="00280FDA"/>
    <w:pPr>
      <w:numPr>
        <w:numId w:val="169"/>
      </w:numPr>
    </w:pPr>
  </w:style>
  <w:style w:type="numbering" w:customStyle="1" w:styleId="WWNum95">
    <w:name w:val="WWNum95"/>
    <w:basedOn w:val="Bezlisty"/>
    <w:rsid w:val="00280FDA"/>
    <w:pPr>
      <w:numPr>
        <w:numId w:val="170"/>
      </w:numPr>
    </w:pPr>
  </w:style>
  <w:style w:type="numbering" w:customStyle="1" w:styleId="WWNum96">
    <w:name w:val="WWNum96"/>
    <w:basedOn w:val="Bezlisty"/>
    <w:rsid w:val="00280FDA"/>
    <w:pPr>
      <w:numPr>
        <w:numId w:val="171"/>
      </w:numPr>
    </w:pPr>
  </w:style>
  <w:style w:type="numbering" w:customStyle="1" w:styleId="WWNum97">
    <w:name w:val="WWNum97"/>
    <w:basedOn w:val="Bezlisty"/>
    <w:rsid w:val="00280FDA"/>
    <w:pPr>
      <w:numPr>
        <w:numId w:val="172"/>
      </w:numPr>
    </w:pPr>
  </w:style>
  <w:style w:type="numbering" w:customStyle="1" w:styleId="WWNum98">
    <w:name w:val="WWNum98"/>
    <w:basedOn w:val="Bezlisty"/>
    <w:rsid w:val="00280FDA"/>
    <w:pPr>
      <w:numPr>
        <w:numId w:val="173"/>
      </w:numPr>
    </w:pPr>
  </w:style>
  <w:style w:type="numbering" w:customStyle="1" w:styleId="WWNum99">
    <w:name w:val="WWNum99"/>
    <w:basedOn w:val="Bezlisty"/>
    <w:rsid w:val="00280FDA"/>
    <w:pPr>
      <w:numPr>
        <w:numId w:val="174"/>
      </w:numPr>
    </w:pPr>
  </w:style>
  <w:style w:type="numbering" w:customStyle="1" w:styleId="WWNum100">
    <w:name w:val="WWNum100"/>
    <w:basedOn w:val="Bezlisty"/>
    <w:rsid w:val="00280FDA"/>
    <w:pPr>
      <w:numPr>
        <w:numId w:val="175"/>
      </w:numPr>
    </w:pPr>
  </w:style>
  <w:style w:type="numbering" w:customStyle="1" w:styleId="WWNum101">
    <w:name w:val="WWNum101"/>
    <w:basedOn w:val="Bezlisty"/>
    <w:rsid w:val="00280FDA"/>
    <w:pPr>
      <w:numPr>
        <w:numId w:val="176"/>
      </w:numPr>
    </w:pPr>
  </w:style>
  <w:style w:type="numbering" w:customStyle="1" w:styleId="WWNum102">
    <w:name w:val="WWNum102"/>
    <w:basedOn w:val="Bezlisty"/>
    <w:rsid w:val="00280FDA"/>
    <w:pPr>
      <w:numPr>
        <w:numId w:val="177"/>
      </w:numPr>
    </w:pPr>
  </w:style>
  <w:style w:type="numbering" w:customStyle="1" w:styleId="WWNum103">
    <w:name w:val="WWNum103"/>
    <w:basedOn w:val="Bezlisty"/>
    <w:rsid w:val="00280FDA"/>
    <w:pPr>
      <w:numPr>
        <w:numId w:val="178"/>
      </w:numPr>
    </w:pPr>
  </w:style>
  <w:style w:type="numbering" w:customStyle="1" w:styleId="WWNum104">
    <w:name w:val="WWNum104"/>
    <w:basedOn w:val="Bezlisty"/>
    <w:rsid w:val="00280FDA"/>
    <w:pPr>
      <w:numPr>
        <w:numId w:val="179"/>
      </w:numPr>
    </w:pPr>
  </w:style>
  <w:style w:type="numbering" w:customStyle="1" w:styleId="WWNum105">
    <w:name w:val="WWNum105"/>
    <w:basedOn w:val="Bezlisty"/>
    <w:rsid w:val="00280FDA"/>
    <w:pPr>
      <w:numPr>
        <w:numId w:val="180"/>
      </w:numPr>
    </w:pPr>
  </w:style>
  <w:style w:type="numbering" w:customStyle="1" w:styleId="WWNum106">
    <w:name w:val="WWNum106"/>
    <w:basedOn w:val="Bezlisty"/>
    <w:rsid w:val="00280FDA"/>
    <w:pPr>
      <w:numPr>
        <w:numId w:val="181"/>
      </w:numPr>
    </w:pPr>
  </w:style>
  <w:style w:type="numbering" w:customStyle="1" w:styleId="WWNum107">
    <w:name w:val="WWNum107"/>
    <w:basedOn w:val="Bezlisty"/>
    <w:rsid w:val="00280FDA"/>
    <w:pPr>
      <w:numPr>
        <w:numId w:val="182"/>
      </w:numPr>
    </w:pPr>
  </w:style>
  <w:style w:type="numbering" w:customStyle="1" w:styleId="WWNum108">
    <w:name w:val="WWNum108"/>
    <w:basedOn w:val="Bezlisty"/>
    <w:rsid w:val="00280FDA"/>
    <w:pPr>
      <w:numPr>
        <w:numId w:val="183"/>
      </w:numPr>
    </w:pPr>
  </w:style>
  <w:style w:type="numbering" w:customStyle="1" w:styleId="WWNum109">
    <w:name w:val="WWNum109"/>
    <w:basedOn w:val="Bezlisty"/>
    <w:rsid w:val="00280FDA"/>
    <w:pPr>
      <w:numPr>
        <w:numId w:val="184"/>
      </w:numPr>
    </w:pPr>
  </w:style>
  <w:style w:type="numbering" w:customStyle="1" w:styleId="WWNum110">
    <w:name w:val="WWNum110"/>
    <w:basedOn w:val="Bezlisty"/>
    <w:rsid w:val="00280FDA"/>
    <w:pPr>
      <w:numPr>
        <w:numId w:val="185"/>
      </w:numPr>
    </w:pPr>
  </w:style>
  <w:style w:type="numbering" w:customStyle="1" w:styleId="WWNum111">
    <w:name w:val="WWNum111"/>
    <w:basedOn w:val="Bezlisty"/>
    <w:rsid w:val="00280FDA"/>
    <w:pPr>
      <w:numPr>
        <w:numId w:val="186"/>
      </w:numPr>
    </w:pPr>
  </w:style>
  <w:style w:type="numbering" w:customStyle="1" w:styleId="WWNum112">
    <w:name w:val="WWNum112"/>
    <w:basedOn w:val="Bezlisty"/>
    <w:rsid w:val="00280FDA"/>
    <w:pPr>
      <w:numPr>
        <w:numId w:val="187"/>
      </w:numPr>
    </w:pPr>
  </w:style>
  <w:style w:type="numbering" w:customStyle="1" w:styleId="WWNum113">
    <w:name w:val="WWNum113"/>
    <w:basedOn w:val="Bezlisty"/>
    <w:rsid w:val="00280FDA"/>
    <w:pPr>
      <w:numPr>
        <w:numId w:val="188"/>
      </w:numPr>
    </w:pPr>
  </w:style>
  <w:style w:type="numbering" w:customStyle="1" w:styleId="WWNum114">
    <w:name w:val="WWNum114"/>
    <w:basedOn w:val="Bezlisty"/>
    <w:rsid w:val="00280FDA"/>
    <w:pPr>
      <w:numPr>
        <w:numId w:val="189"/>
      </w:numPr>
    </w:pPr>
  </w:style>
  <w:style w:type="numbering" w:customStyle="1" w:styleId="WWNum115">
    <w:name w:val="WWNum115"/>
    <w:basedOn w:val="Bezlisty"/>
    <w:rsid w:val="00280FDA"/>
    <w:pPr>
      <w:numPr>
        <w:numId w:val="190"/>
      </w:numPr>
    </w:pPr>
  </w:style>
  <w:style w:type="numbering" w:customStyle="1" w:styleId="WWNum116">
    <w:name w:val="WWNum116"/>
    <w:basedOn w:val="Bezlisty"/>
    <w:rsid w:val="00280FDA"/>
    <w:pPr>
      <w:numPr>
        <w:numId w:val="191"/>
      </w:numPr>
    </w:pPr>
  </w:style>
  <w:style w:type="numbering" w:customStyle="1" w:styleId="WWNum117">
    <w:name w:val="WWNum117"/>
    <w:basedOn w:val="Bezlisty"/>
    <w:rsid w:val="00280FDA"/>
    <w:pPr>
      <w:numPr>
        <w:numId w:val="192"/>
      </w:numPr>
    </w:pPr>
  </w:style>
  <w:style w:type="numbering" w:customStyle="1" w:styleId="WWNum118">
    <w:name w:val="WWNum118"/>
    <w:basedOn w:val="Bezlisty"/>
    <w:rsid w:val="00280FDA"/>
    <w:pPr>
      <w:numPr>
        <w:numId w:val="193"/>
      </w:numPr>
    </w:pPr>
  </w:style>
  <w:style w:type="numbering" w:customStyle="1" w:styleId="WWNum119">
    <w:name w:val="WWNum119"/>
    <w:basedOn w:val="Bezlisty"/>
    <w:rsid w:val="00280FDA"/>
    <w:pPr>
      <w:numPr>
        <w:numId w:val="194"/>
      </w:numPr>
    </w:pPr>
  </w:style>
  <w:style w:type="numbering" w:customStyle="1" w:styleId="WWNum120">
    <w:name w:val="WWNum120"/>
    <w:basedOn w:val="Bezlisty"/>
    <w:rsid w:val="00280FDA"/>
    <w:pPr>
      <w:numPr>
        <w:numId w:val="195"/>
      </w:numPr>
    </w:pPr>
  </w:style>
  <w:style w:type="numbering" w:customStyle="1" w:styleId="WWNum121">
    <w:name w:val="WWNum121"/>
    <w:basedOn w:val="Bezlisty"/>
    <w:rsid w:val="00280FDA"/>
    <w:pPr>
      <w:numPr>
        <w:numId w:val="196"/>
      </w:numPr>
    </w:pPr>
  </w:style>
  <w:style w:type="numbering" w:customStyle="1" w:styleId="WWNum122">
    <w:name w:val="WWNum122"/>
    <w:basedOn w:val="Bezlisty"/>
    <w:rsid w:val="00280FDA"/>
    <w:pPr>
      <w:numPr>
        <w:numId w:val="197"/>
      </w:numPr>
    </w:pPr>
  </w:style>
  <w:style w:type="numbering" w:customStyle="1" w:styleId="WWNum123">
    <w:name w:val="WWNum123"/>
    <w:basedOn w:val="Bezlisty"/>
    <w:rsid w:val="00280FDA"/>
    <w:pPr>
      <w:numPr>
        <w:numId w:val="198"/>
      </w:numPr>
    </w:pPr>
  </w:style>
  <w:style w:type="numbering" w:customStyle="1" w:styleId="WWNum124">
    <w:name w:val="WWNum124"/>
    <w:basedOn w:val="Bezlisty"/>
    <w:rsid w:val="00280FDA"/>
    <w:pPr>
      <w:numPr>
        <w:numId w:val="199"/>
      </w:numPr>
    </w:pPr>
  </w:style>
  <w:style w:type="numbering" w:customStyle="1" w:styleId="WWNum125">
    <w:name w:val="WWNum125"/>
    <w:basedOn w:val="Bezlisty"/>
    <w:rsid w:val="00280FDA"/>
    <w:pPr>
      <w:numPr>
        <w:numId w:val="200"/>
      </w:numPr>
    </w:pPr>
  </w:style>
  <w:style w:type="numbering" w:customStyle="1" w:styleId="WWNum126">
    <w:name w:val="WWNum126"/>
    <w:basedOn w:val="Bezlisty"/>
    <w:rsid w:val="00280FDA"/>
    <w:pPr>
      <w:numPr>
        <w:numId w:val="201"/>
      </w:numPr>
    </w:pPr>
  </w:style>
  <w:style w:type="numbering" w:customStyle="1" w:styleId="WWNum127">
    <w:name w:val="WWNum127"/>
    <w:basedOn w:val="Bezlisty"/>
    <w:rsid w:val="00280FDA"/>
    <w:pPr>
      <w:numPr>
        <w:numId w:val="202"/>
      </w:numPr>
    </w:pPr>
  </w:style>
  <w:style w:type="numbering" w:customStyle="1" w:styleId="WWNum128">
    <w:name w:val="WWNum128"/>
    <w:basedOn w:val="Bezlisty"/>
    <w:rsid w:val="00280FDA"/>
    <w:pPr>
      <w:numPr>
        <w:numId w:val="203"/>
      </w:numPr>
    </w:pPr>
  </w:style>
  <w:style w:type="numbering" w:customStyle="1" w:styleId="WWNum129">
    <w:name w:val="WWNum129"/>
    <w:basedOn w:val="Bezlisty"/>
    <w:rsid w:val="00280FDA"/>
    <w:pPr>
      <w:numPr>
        <w:numId w:val="204"/>
      </w:numPr>
    </w:pPr>
  </w:style>
  <w:style w:type="numbering" w:customStyle="1" w:styleId="WWNum130">
    <w:name w:val="WWNum130"/>
    <w:basedOn w:val="Bezlisty"/>
    <w:rsid w:val="00280FDA"/>
    <w:pPr>
      <w:numPr>
        <w:numId w:val="205"/>
      </w:numPr>
    </w:pPr>
  </w:style>
  <w:style w:type="numbering" w:customStyle="1" w:styleId="WWNum131">
    <w:name w:val="WWNum131"/>
    <w:basedOn w:val="Bezlisty"/>
    <w:rsid w:val="00280FDA"/>
    <w:pPr>
      <w:numPr>
        <w:numId w:val="206"/>
      </w:numPr>
    </w:pPr>
  </w:style>
  <w:style w:type="numbering" w:customStyle="1" w:styleId="WWNum132">
    <w:name w:val="WWNum132"/>
    <w:basedOn w:val="Bezlisty"/>
    <w:rsid w:val="00280FDA"/>
    <w:pPr>
      <w:numPr>
        <w:numId w:val="207"/>
      </w:numPr>
    </w:pPr>
  </w:style>
  <w:style w:type="numbering" w:customStyle="1" w:styleId="WWNum133">
    <w:name w:val="WWNum133"/>
    <w:basedOn w:val="Bezlisty"/>
    <w:rsid w:val="00280FDA"/>
    <w:pPr>
      <w:numPr>
        <w:numId w:val="208"/>
      </w:numPr>
    </w:pPr>
  </w:style>
  <w:style w:type="numbering" w:customStyle="1" w:styleId="WWNum134">
    <w:name w:val="WWNum134"/>
    <w:basedOn w:val="Bezlisty"/>
    <w:rsid w:val="00280FDA"/>
    <w:pPr>
      <w:numPr>
        <w:numId w:val="209"/>
      </w:numPr>
    </w:pPr>
  </w:style>
  <w:style w:type="numbering" w:customStyle="1" w:styleId="WWNum135">
    <w:name w:val="WWNum135"/>
    <w:basedOn w:val="Bezlisty"/>
    <w:rsid w:val="00280FDA"/>
    <w:pPr>
      <w:numPr>
        <w:numId w:val="210"/>
      </w:numPr>
    </w:pPr>
  </w:style>
  <w:style w:type="numbering" w:customStyle="1" w:styleId="WWNum136">
    <w:name w:val="WWNum136"/>
    <w:basedOn w:val="Bezlisty"/>
    <w:rsid w:val="00280FDA"/>
    <w:pPr>
      <w:numPr>
        <w:numId w:val="211"/>
      </w:numPr>
    </w:pPr>
  </w:style>
  <w:style w:type="numbering" w:customStyle="1" w:styleId="WWNum137">
    <w:name w:val="WWNum137"/>
    <w:basedOn w:val="Bezlisty"/>
    <w:rsid w:val="00280FDA"/>
    <w:pPr>
      <w:numPr>
        <w:numId w:val="212"/>
      </w:numPr>
    </w:pPr>
  </w:style>
  <w:style w:type="numbering" w:customStyle="1" w:styleId="WWNum138">
    <w:name w:val="WWNum138"/>
    <w:basedOn w:val="Bezlisty"/>
    <w:rsid w:val="00280FDA"/>
    <w:pPr>
      <w:numPr>
        <w:numId w:val="213"/>
      </w:numPr>
    </w:pPr>
  </w:style>
  <w:style w:type="numbering" w:customStyle="1" w:styleId="WWNum139">
    <w:name w:val="WWNum139"/>
    <w:basedOn w:val="Bezlisty"/>
    <w:rsid w:val="00280FDA"/>
    <w:pPr>
      <w:numPr>
        <w:numId w:val="214"/>
      </w:numPr>
    </w:pPr>
  </w:style>
  <w:style w:type="numbering" w:customStyle="1" w:styleId="WWNum140">
    <w:name w:val="WWNum140"/>
    <w:basedOn w:val="Bezlisty"/>
    <w:rsid w:val="00280FDA"/>
    <w:pPr>
      <w:numPr>
        <w:numId w:val="215"/>
      </w:numPr>
    </w:pPr>
  </w:style>
  <w:style w:type="character" w:customStyle="1" w:styleId="NagwekZnak3">
    <w:name w:val="Nagłówek Znak3"/>
    <w:basedOn w:val="Domylnaczcionkaakapitu"/>
    <w:uiPriority w:val="99"/>
    <w:semiHidden/>
    <w:rsid w:val="00280FDA"/>
    <w:rPr>
      <w:szCs w:val="21"/>
    </w:rPr>
  </w:style>
  <w:style w:type="character" w:customStyle="1" w:styleId="StopkaZnak3">
    <w:name w:val="Stopka Znak3"/>
    <w:basedOn w:val="Domylnaczcionkaakapitu"/>
    <w:uiPriority w:val="99"/>
    <w:semiHidden/>
    <w:rsid w:val="00280FDA"/>
    <w:rPr>
      <w:szCs w:val="21"/>
    </w:rPr>
  </w:style>
  <w:style w:type="paragraph" w:customStyle="1" w:styleId="Style31">
    <w:name w:val="Style31"/>
    <w:basedOn w:val="Normalny"/>
    <w:uiPriority w:val="99"/>
    <w:rsid w:val="00280FDA"/>
    <w:pPr>
      <w:widowControl w:val="0"/>
      <w:autoSpaceDE w:val="0"/>
      <w:autoSpaceDN w:val="0"/>
      <w:adjustRightInd w:val="0"/>
      <w:spacing w:line="245" w:lineRule="exact"/>
      <w:ind w:hanging="552"/>
    </w:pPr>
    <w:rPr>
      <w:rFonts w:ascii="Calibri" w:hAnsi="Calibri"/>
    </w:rPr>
  </w:style>
  <w:style w:type="character" w:customStyle="1" w:styleId="Teksttreci2Pogrubienie">
    <w:name w:val="Tekst treści (2) + Pogrubienie"/>
    <w:rsid w:val="004A285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Teksttreci295pt">
    <w:name w:val="Pogrubienie;Tekst treści (2) + 9;5 pt"/>
    <w:rsid w:val="004A285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Standardowznumerowanie">
    <w:name w:val="Standardowz + numerowanie"/>
    <w:basedOn w:val="Normalny"/>
    <w:rsid w:val="004A2855"/>
    <w:pPr>
      <w:numPr>
        <w:numId w:val="254"/>
      </w:numPr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0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C8757-16B3-494D-A3C0-577C6CF4B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1150</Words>
  <Characters>6902</Characters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Links>
    <vt:vector size="24" baseType="variant">
      <vt:variant>
        <vt:i4>4259960</vt:i4>
      </vt:variant>
      <vt:variant>
        <vt:i4>9</vt:i4>
      </vt:variant>
      <vt:variant>
        <vt:i4>0</vt:i4>
      </vt:variant>
      <vt:variant>
        <vt:i4>5</vt:i4>
      </vt:variant>
      <vt:variant>
        <vt:lpwstr>mailto:zp@szpitalegdynia.eu</vt:lpwstr>
      </vt:variant>
      <vt:variant>
        <vt:lpwstr/>
      </vt:variant>
      <vt:variant>
        <vt:i4>1835024</vt:i4>
      </vt:variant>
      <vt:variant>
        <vt:i4>6</vt:i4>
      </vt:variant>
      <vt:variant>
        <vt:i4>0</vt:i4>
      </vt:variant>
      <vt:variant>
        <vt:i4>5</vt:i4>
      </vt:variant>
      <vt:variant>
        <vt:lpwstr>http://szpitalegdynia.eu/</vt:lpwstr>
      </vt:variant>
      <vt:variant>
        <vt:lpwstr/>
      </vt:variant>
      <vt:variant>
        <vt:i4>1835024</vt:i4>
      </vt:variant>
      <vt:variant>
        <vt:i4>3</vt:i4>
      </vt:variant>
      <vt:variant>
        <vt:i4>0</vt:i4>
      </vt:variant>
      <vt:variant>
        <vt:i4>5</vt:i4>
      </vt:variant>
      <vt:variant>
        <vt:lpwstr>http://szpitalegdynia.eu/</vt:lpwstr>
      </vt:variant>
      <vt:variant>
        <vt:lpwstr/>
      </vt:variant>
      <vt:variant>
        <vt:i4>4259960</vt:i4>
      </vt:variant>
      <vt:variant>
        <vt:i4>0</vt:i4>
      </vt:variant>
      <vt:variant>
        <vt:i4>0</vt:i4>
      </vt:variant>
      <vt:variant>
        <vt:i4>5</vt:i4>
      </vt:variant>
      <vt:variant>
        <vt:lpwstr>mailto:zp@szpitalegdynia.eu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2019-02-12T08:13:00Z</cp:lastPrinted>
  <dcterms:created xsi:type="dcterms:W3CDTF">2019-02-19T07:41:00Z</dcterms:created>
  <dcterms:modified xsi:type="dcterms:W3CDTF">2019-02-19T09:31:00Z</dcterms:modified>
</cp:coreProperties>
</file>